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ED3B20" w14:textId="7A152EB7" w:rsidR="00DD2075" w:rsidRPr="00531232" w:rsidRDefault="00DD2075" w:rsidP="0032147C">
      <w:pPr>
        <w:spacing w:after="0"/>
        <w:jc w:val="center"/>
        <w:rPr>
          <w:rFonts w:eastAsia="Arial" w:cstheme="minorHAnsi"/>
          <w:b/>
          <w:sz w:val="20"/>
          <w:szCs w:val="20"/>
          <w:lang w:val="pl" w:eastAsia="pl-PL"/>
        </w:rPr>
      </w:pPr>
    </w:p>
    <w:p w14:paraId="4202DD74" w14:textId="77777777" w:rsidR="00DD2075" w:rsidRPr="00531232" w:rsidRDefault="00DD2075" w:rsidP="0032147C">
      <w:pPr>
        <w:spacing w:after="0"/>
        <w:jc w:val="center"/>
        <w:rPr>
          <w:rFonts w:eastAsia="Arial" w:cstheme="minorHAnsi"/>
          <w:b/>
          <w:szCs w:val="20"/>
          <w:lang w:val="pl" w:eastAsia="pl-PL"/>
        </w:rPr>
      </w:pPr>
    </w:p>
    <w:p w14:paraId="17135BE5" w14:textId="5EC523FD" w:rsidR="006E490D" w:rsidRPr="00531232" w:rsidRDefault="006E490D" w:rsidP="006E490D">
      <w:pPr>
        <w:suppressAutoHyphens/>
        <w:autoSpaceDN w:val="0"/>
        <w:jc w:val="both"/>
        <w:textAlignment w:val="baseline"/>
        <w:rPr>
          <w:rFonts w:eastAsia="Calibri" w:cstheme="minorHAnsi"/>
          <w:bCs/>
          <w:kern w:val="3"/>
        </w:rPr>
      </w:pPr>
      <w:bookmarkStart w:id="0" w:name="_Hlk139358443"/>
      <w:r w:rsidRPr="00531232">
        <w:rPr>
          <w:rFonts w:eastAsia="Times New Roman" w:cstheme="minorHAnsi"/>
          <w:bCs/>
          <w:lang w:eastAsia="zh-CN"/>
        </w:rPr>
        <w:t>ZP.272.</w:t>
      </w:r>
      <w:r>
        <w:rPr>
          <w:rFonts w:eastAsia="Times New Roman" w:cstheme="minorHAnsi"/>
          <w:bCs/>
          <w:lang w:eastAsia="zh-CN"/>
        </w:rPr>
        <w:t>21.2025</w:t>
      </w:r>
      <w:r w:rsidRPr="00531232">
        <w:rPr>
          <w:rFonts w:eastAsia="Times New Roman" w:cstheme="minorHAnsi"/>
          <w:bCs/>
          <w:lang w:eastAsia="zh-CN"/>
        </w:rPr>
        <w:tab/>
      </w:r>
      <w:r w:rsidRPr="00531232">
        <w:rPr>
          <w:rFonts w:eastAsia="Times New Roman" w:cstheme="minorHAnsi"/>
          <w:bCs/>
          <w:lang w:eastAsia="zh-CN"/>
        </w:rPr>
        <w:tab/>
      </w:r>
      <w:r w:rsidRPr="00531232">
        <w:rPr>
          <w:rFonts w:eastAsia="Times New Roman" w:cstheme="minorHAnsi"/>
          <w:bCs/>
          <w:lang w:eastAsia="zh-CN"/>
        </w:rPr>
        <w:tab/>
      </w:r>
      <w:r w:rsidRPr="00531232">
        <w:rPr>
          <w:rFonts w:eastAsia="Times New Roman" w:cstheme="minorHAnsi"/>
          <w:bCs/>
          <w:lang w:eastAsia="zh-CN"/>
        </w:rPr>
        <w:tab/>
      </w:r>
      <w:r w:rsidRPr="00531232">
        <w:rPr>
          <w:rFonts w:eastAsia="Times New Roman" w:cstheme="minorHAnsi"/>
          <w:bCs/>
          <w:lang w:eastAsia="zh-CN"/>
        </w:rPr>
        <w:tab/>
      </w:r>
      <w:r w:rsidRPr="00531232">
        <w:rPr>
          <w:rFonts w:eastAsia="Times New Roman" w:cstheme="minorHAnsi"/>
          <w:bCs/>
          <w:lang w:eastAsia="zh-CN"/>
        </w:rPr>
        <w:tab/>
      </w:r>
      <w:r w:rsidRPr="00531232">
        <w:rPr>
          <w:rFonts w:eastAsia="Times New Roman" w:cstheme="minorHAnsi"/>
          <w:bCs/>
          <w:lang w:eastAsia="zh-CN"/>
        </w:rPr>
        <w:tab/>
      </w:r>
      <w:r w:rsidRPr="00531232">
        <w:rPr>
          <w:rFonts w:eastAsia="Times New Roman" w:cstheme="minorHAnsi"/>
          <w:bCs/>
          <w:lang w:eastAsia="zh-CN"/>
        </w:rPr>
        <w:tab/>
        <w:t xml:space="preserve">ZAŁĄCZNIK NR </w:t>
      </w:r>
      <w:r>
        <w:rPr>
          <w:rFonts w:eastAsia="Times New Roman" w:cstheme="minorHAnsi"/>
          <w:bCs/>
          <w:lang w:eastAsia="zh-CN"/>
        </w:rPr>
        <w:t>6</w:t>
      </w:r>
      <w:r w:rsidRPr="00531232">
        <w:rPr>
          <w:rFonts w:eastAsia="Times New Roman" w:cstheme="minorHAnsi"/>
          <w:bCs/>
          <w:lang w:eastAsia="zh-CN"/>
        </w:rPr>
        <w:t xml:space="preserve"> DO SWZ</w:t>
      </w:r>
      <w:r w:rsidRPr="00531232">
        <w:rPr>
          <w:rFonts w:cstheme="minorHAnsi"/>
        </w:rPr>
        <w:t xml:space="preserve"> </w:t>
      </w:r>
    </w:p>
    <w:p w14:paraId="5CB90C8C" w14:textId="77777777" w:rsidR="006E490D" w:rsidRPr="00487D5F" w:rsidRDefault="006E490D" w:rsidP="006E490D">
      <w:pPr>
        <w:spacing w:after="0" w:line="240" w:lineRule="auto"/>
        <w:jc w:val="center"/>
        <w:rPr>
          <w:rFonts w:eastAsia="Calibri" w:cstheme="minorHAnsi"/>
          <w:sz w:val="20"/>
          <w:szCs w:val="20"/>
        </w:rPr>
      </w:pPr>
      <w:r w:rsidRPr="00487D5F">
        <w:rPr>
          <w:rFonts w:eastAsia="Calibri" w:cstheme="minorHAnsi"/>
          <w:b/>
          <w:bCs/>
          <w:sz w:val="20"/>
          <w:szCs w:val="20"/>
        </w:rPr>
        <w:t>ZOBOWI</w:t>
      </w:r>
      <w:r w:rsidRPr="00487D5F">
        <w:rPr>
          <w:rFonts w:eastAsia="Calibri" w:cstheme="minorHAnsi"/>
          <w:sz w:val="20"/>
          <w:szCs w:val="20"/>
        </w:rPr>
        <w:t>Ą</w:t>
      </w:r>
      <w:r w:rsidRPr="00487D5F">
        <w:rPr>
          <w:rFonts w:eastAsia="Calibri" w:cstheme="minorHAnsi"/>
          <w:b/>
          <w:bCs/>
          <w:sz w:val="20"/>
          <w:szCs w:val="20"/>
        </w:rPr>
        <w:t>ZANIE</w:t>
      </w:r>
    </w:p>
    <w:p w14:paraId="42234514" w14:textId="77777777" w:rsidR="006E490D" w:rsidRPr="00531232" w:rsidRDefault="006E490D" w:rsidP="006E490D">
      <w:pPr>
        <w:pStyle w:val="Standard"/>
        <w:spacing w:after="120"/>
        <w:jc w:val="center"/>
        <w:rPr>
          <w:rFonts w:asciiTheme="minorHAnsi" w:hAnsiTheme="minorHAnsi" w:cstheme="minorHAnsi"/>
          <w:sz w:val="20"/>
          <w:szCs w:val="20"/>
          <w:lang w:val="pl-PL"/>
        </w:rPr>
      </w:pPr>
      <w:r w:rsidRPr="00531232">
        <w:rPr>
          <w:rFonts w:asciiTheme="minorHAnsi" w:eastAsia="Calibri" w:hAnsiTheme="minorHAnsi" w:cstheme="minorHAnsi"/>
          <w:b/>
          <w:bCs/>
          <w:sz w:val="20"/>
          <w:szCs w:val="20"/>
          <w:lang w:val="pl-PL"/>
        </w:rPr>
        <w:t>do oddania do dyspozycji niezb</w:t>
      </w:r>
      <w:r w:rsidRPr="00531232">
        <w:rPr>
          <w:rFonts w:asciiTheme="minorHAnsi" w:eastAsia="Calibri" w:hAnsiTheme="minorHAnsi" w:cstheme="minorHAnsi"/>
          <w:sz w:val="20"/>
          <w:szCs w:val="20"/>
          <w:lang w:val="pl-PL"/>
        </w:rPr>
        <w:t>ę</w:t>
      </w:r>
      <w:r w:rsidRPr="00531232">
        <w:rPr>
          <w:rFonts w:asciiTheme="minorHAnsi" w:eastAsia="Calibri" w:hAnsiTheme="minorHAnsi" w:cstheme="minorHAnsi"/>
          <w:b/>
          <w:bCs/>
          <w:sz w:val="20"/>
          <w:szCs w:val="20"/>
          <w:lang w:val="pl-PL"/>
        </w:rPr>
        <w:t xml:space="preserve">dnych zasobów, </w:t>
      </w:r>
      <w:r w:rsidRPr="00531232">
        <w:rPr>
          <w:rFonts w:asciiTheme="minorHAnsi" w:eastAsia="Times New Roman" w:hAnsiTheme="minorHAnsi" w:cstheme="minorHAnsi"/>
          <w:b/>
          <w:sz w:val="20"/>
          <w:szCs w:val="20"/>
          <w:lang w:val="pl-PL" w:eastAsia="ar-SA"/>
        </w:rPr>
        <w:t>w związku z prowadzonym postępowaniem o udzielenie zamówienia publicznego</w:t>
      </w:r>
      <w:r w:rsidRPr="00531232">
        <w:rPr>
          <w:rFonts w:asciiTheme="minorHAnsi" w:eastAsia="Arial" w:hAnsiTheme="minorHAnsi" w:cstheme="minorHAnsi"/>
          <w:sz w:val="20"/>
          <w:szCs w:val="20"/>
          <w:lang w:val="pl-PL" w:eastAsia="pl-PL"/>
        </w:rPr>
        <w:t xml:space="preserve"> </w:t>
      </w:r>
      <w:r w:rsidRPr="00531232">
        <w:rPr>
          <w:rFonts w:asciiTheme="minorHAnsi" w:eastAsia="Calibri" w:hAnsiTheme="minorHAnsi" w:cstheme="minorHAnsi"/>
          <w:b/>
          <w:bCs/>
          <w:sz w:val="20"/>
          <w:szCs w:val="20"/>
          <w:lang w:val="pl-PL"/>
        </w:rPr>
        <w:t>pod nazwą:</w:t>
      </w:r>
    </w:p>
    <w:p w14:paraId="0A6BEA34" w14:textId="2845DD73" w:rsidR="006E490D" w:rsidRDefault="006E490D" w:rsidP="006E490D">
      <w:pPr>
        <w:spacing w:after="0"/>
        <w:jc w:val="center"/>
        <w:rPr>
          <w:rFonts w:eastAsia="SimSun" w:cstheme="minorHAnsi"/>
          <w:b/>
          <w:bCs/>
          <w:kern w:val="3"/>
          <w:lang w:eastAsia="zh-CN" w:bidi="hi-IN"/>
        </w:rPr>
      </w:pPr>
      <w:r w:rsidRPr="006E490D">
        <w:rPr>
          <w:rFonts w:eastAsia="SimSun" w:cstheme="minorHAnsi"/>
          <w:b/>
          <w:bCs/>
          <w:kern w:val="3"/>
          <w:lang w:eastAsia="zh-CN" w:bidi="hi-IN"/>
        </w:rPr>
        <w:t>Zakup, dostawa i montaż pomocy dydaktycznych, maszyn i urządzeń dla Warsztatów Szkolnych Samochodowych w Czarnem</w:t>
      </w:r>
    </w:p>
    <w:p w14:paraId="7EC40CA4" w14:textId="77777777" w:rsidR="006E490D" w:rsidRPr="000727C0" w:rsidRDefault="006E490D" w:rsidP="006E490D">
      <w:pPr>
        <w:spacing w:after="0"/>
        <w:jc w:val="center"/>
        <w:rPr>
          <w:rFonts w:eastAsia="Arial" w:cstheme="minorHAnsi"/>
          <w:lang w:val="pl" w:eastAsia="pl-PL"/>
        </w:rPr>
      </w:pPr>
    </w:p>
    <w:p w14:paraId="69049545" w14:textId="77777777" w:rsidR="006E490D" w:rsidRPr="00531232" w:rsidRDefault="006E490D" w:rsidP="006E490D">
      <w:pPr>
        <w:spacing w:after="0" w:line="240" w:lineRule="auto"/>
        <w:jc w:val="both"/>
        <w:rPr>
          <w:rFonts w:eastAsia="Calibri" w:cstheme="minorHAnsi"/>
          <w:sz w:val="20"/>
          <w:szCs w:val="20"/>
        </w:rPr>
      </w:pPr>
      <w:r w:rsidRPr="00531232">
        <w:rPr>
          <w:rFonts w:eastAsia="Calibri" w:cstheme="minorHAnsi"/>
          <w:sz w:val="20"/>
          <w:szCs w:val="20"/>
        </w:rPr>
        <w:t xml:space="preserve">Ja(/My) niżej podpisany(/ni) …………………………….……………..………………………………………………… będąc </w:t>
      </w:r>
    </w:p>
    <w:p w14:paraId="6FDF63BC" w14:textId="77777777" w:rsidR="006E490D" w:rsidRPr="00531232" w:rsidRDefault="006E490D" w:rsidP="006E490D">
      <w:pPr>
        <w:spacing w:after="0" w:line="360" w:lineRule="auto"/>
        <w:jc w:val="center"/>
        <w:rPr>
          <w:rFonts w:eastAsia="Calibri" w:cstheme="minorHAnsi"/>
          <w:sz w:val="20"/>
          <w:szCs w:val="20"/>
        </w:rPr>
      </w:pPr>
      <w:r w:rsidRPr="00531232">
        <w:rPr>
          <w:rFonts w:eastAsia="Calibri" w:cstheme="minorHAnsi"/>
          <w:i/>
          <w:iCs/>
          <w:sz w:val="20"/>
          <w:szCs w:val="20"/>
        </w:rPr>
        <w:t xml:space="preserve">    (imi</w:t>
      </w:r>
      <w:r w:rsidRPr="00531232">
        <w:rPr>
          <w:rFonts w:eastAsia="Calibri" w:cstheme="minorHAnsi"/>
          <w:sz w:val="20"/>
          <w:szCs w:val="20"/>
        </w:rPr>
        <w:t xml:space="preserve">ę </w:t>
      </w:r>
      <w:r w:rsidRPr="00531232">
        <w:rPr>
          <w:rFonts w:eastAsia="Calibri" w:cstheme="minorHAnsi"/>
          <w:i/>
          <w:iCs/>
          <w:sz w:val="20"/>
          <w:szCs w:val="20"/>
        </w:rPr>
        <w:t>i nazwisko składaj</w:t>
      </w:r>
      <w:r w:rsidRPr="00531232">
        <w:rPr>
          <w:rFonts w:eastAsia="Calibri" w:cstheme="minorHAnsi"/>
          <w:sz w:val="20"/>
          <w:szCs w:val="20"/>
        </w:rPr>
        <w:t>ą</w:t>
      </w:r>
      <w:r w:rsidRPr="00531232">
        <w:rPr>
          <w:rFonts w:eastAsia="Calibri" w:cstheme="minorHAnsi"/>
          <w:i/>
          <w:iCs/>
          <w:sz w:val="20"/>
          <w:szCs w:val="20"/>
        </w:rPr>
        <w:t>cego o</w:t>
      </w:r>
      <w:r w:rsidRPr="00531232">
        <w:rPr>
          <w:rFonts w:eastAsia="Calibri" w:cstheme="minorHAnsi"/>
          <w:sz w:val="20"/>
          <w:szCs w:val="20"/>
        </w:rPr>
        <w:t>ś</w:t>
      </w:r>
      <w:r w:rsidRPr="00531232">
        <w:rPr>
          <w:rFonts w:eastAsia="Calibri" w:cstheme="minorHAnsi"/>
          <w:i/>
          <w:iCs/>
          <w:sz w:val="20"/>
          <w:szCs w:val="20"/>
        </w:rPr>
        <w:t>wiadczenie)</w:t>
      </w:r>
    </w:p>
    <w:p w14:paraId="6802242C" w14:textId="77777777" w:rsidR="006E490D" w:rsidRPr="00531232" w:rsidRDefault="006E490D" w:rsidP="006E490D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531232">
        <w:rPr>
          <w:rFonts w:eastAsia="Calibri" w:cstheme="minorHAnsi"/>
          <w:sz w:val="20"/>
          <w:szCs w:val="20"/>
        </w:rPr>
        <w:t xml:space="preserve">upoważnionym(/mi) do reprezentowania: </w:t>
      </w:r>
    </w:p>
    <w:p w14:paraId="35329602" w14:textId="77777777" w:rsidR="006E490D" w:rsidRPr="00531232" w:rsidRDefault="006E490D" w:rsidP="006E490D">
      <w:pPr>
        <w:spacing w:after="0" w:line="360" w:lineRule="auto"/>
        <w:jc w:val="center"/>
        <w:rPr>
          <w:rFonts w:eastAsia="Calibri" w:cstheme="minorHAnsi"/>
          <w:sz w:val="20"/>
          <w:szCs w:val="20"/>
        </w:rPr>
      </w:pPr>
      <w:r w:rsidRPr="00531232">
        <w:rPr>
          <w:rFonts w:eastAsia="Calibri" w:cstheme="minorHAnsi"/>
          <w:sz w:val="20"/>
          <w:szCs w:val="20"/>
        </w:rPr>
        <w:t>…………………………….…………………..…………………………….…………………………………………………………………</w:t>
      </w:r>
    </w:p>
    <w:p w14:paraId="70B1A563" w14:textId="77777777" w:rsidR="006E490D" w:rsidRPr="00531232" w:rsidRDefault="006E490D" w:rsidP="006E490D">
      <w:pPr>
        <w:spacing w:after="0" w:line="360" w:lineRule="auto"/>
        <w:jc w:val="center"/>
        <w:rPr>
          <w:rFonts w:eastAsia="Calibri" w:cstheme="minorHAnsi"/>
          <w:sz w:val="20"/>
          <w:szCs w:val="20"/>
        </w:rPr>
      </w:pPr>
      <w:r w:rsidRPr="00531232">
        <w:rPr>
          <w:rFonts w:eastAsia="Calibri" w:cstheme="minorHAnsi"/>
          <w:i/>
          <w:iCs/>
          <w:sz w:val="20"/>
          <w:szCs w:val="20"/>
        </w:rPr>
        <w:t>(nazwa i adres podmiotu oddaj</w:t>
      </w:r>
      <w:r w:rsidRPr="00531232">
        <w:rPr>
          <w:rFonts w:eastAsia="Calibri" w:cstheme="minorHAnsi"/>
          <w:sz w:val="20"/>
          <w:szCs w:val="20"/>
        </w:rPr>
        <w:t>ą</w:t>
      </w:r>
      <w:r w:rsidRPr="00531232">
        <w:rPr>
          <w:rFonts w:eastAsia="Calibri" w:cstheme="minorHAnsi"/>
          <w:i/>
          <w:iCs/>
          <w:sz w:val="20"/>
          <w:szCs w:val="20"/>
        </w:rPr>
        <w:t>cego do dyspozycji zasoby)</w:t>
      </w:r>
    </w:p>
    <w:p w14:paraId="6A22BEEC" w14:textId="77777777" w:rsidR="006E490D" w:rsidRPr="00531232" w:rsidRDefault="006E490D" w:rsidP="006E490D">
      <w:pPr>
        <w:spacing w:after="0" w:line="240" w:lineRule="auto"/>
        <w:jc w:val="both"/>
        <w:rPr>
          <w:rFonts w:eastAsia="Calibri" w:cstheme="minorHAnsi"/>
          <w:sz w:val="20"/>
          <w:szCs w:val="20"/>
        </w:rPr>
      </w:pPr>
      <w:r w:rsidRPr="00487D5F">
        <w:rPr>
          <w:rFonts w:eastAsia="Calibri" w:cstheme="minorHAnsi"/>
          <w:b/>
          <w:bCs/>
          <w:spacing w:val="38"/>
          <w:sz w:val="20"/>
          <w:szCs w:val="20"/>
        </w:rPr>
        <w:t>Oświadczam(y</w:t>
      </w:r>
      <w:r w:rsidRPr="00531232">
        <w:rPr>
          <w:rFonts w:eastAsia="Calibri" w:cstheme="minorHAnsi"/>
          <w:b/>
          <w:bCs/>
          <w:sz w:val="20"/>
          <w:szCs w:val="20"/>
        </w:rPr>
        <w:t>)</w:t>
      </w:r>
      <w:r w:rsidRPr="00531232">
        <w:rPr>
          <w:rFonts w:eastAsia="Calibri" w:cstheme="minorHAnsi"/>
          <w:sz w:val="20"/>
          <w:szCs w:val="20"/>
        </w:rPr>
        <w:t>,  że wyżej wymieniony podmiot, stosownie do art. 118 ust. 3 i 4 ustawy z dnia 11 września 2019 r. – Prawo zamówień publicznych (t.j. Dz.U. 202</w:t>
      </w:r>
      <w:r>
        <w:rPr>
          <w:rFonts w:eastAsia="Calibri" w:cstheme="minorHAnsi"/>
          <w:sz w:val="20"/>
          <w:szCs w:val="20"/>
        </w:rPr>
        <w:t>4</w:t>
      </w:r>
      <w:r w:rsidRPr="00531232">
        <w:rPr>
          <w:rFonts w:eastAsia="Calibri" w:cstheme="minorHAnsi"/>
          <w:sz w:val="20"/>
          <w:szCs w:val="20"/>
        </w:rPr>
        <w:t xml:space="preserve"> poz. 1</w:t>
      </w:r>
      <w:r>
        <w:rPr>
          <w:rFonts w:eastAsia="Calibri" w:cstheme="minorHAnsi"/>
          <w:sz w:val="20"/>
          <w:szCs w:val="20"/>
        </w:rPr>
        <w:t>320</w:t>
      </w:r>
      <w:r w:rsidRPr="00531232">
        <w:rPr>
          <w:rFonts w:eastAsia="Calibri" w:cstheme="minorHAnsi"/>
          <w:sz w:val="20"/>
          <w:szCs w:val="20"/>
        </w:rPr>
        <w:t xml:space="preserve">), odda Wykonawcy: </w:t>
      </w:r>
    </w:p>
    <w:p w14:paraId="52035C98" w14:textId="77777777" w:rsidR="006E490D" w:rsidRPr="00531232" w:rsidRDefault="006E490D" w:rsidP="006E490D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531232">
        <w:rPr>
          <w:rFonts w:eastAsia="Calibri" w:cstheme="minorHAnsi"/>
          <w:sz w:val="20"/>
          <w:szCs w:val="20"/>
        </w:rPr>
        <w:t>………………………………………………………………………………………....…………………………….………………………</w:t>
      </w:r>
    </w:p>
    <w:p w14:paraId="66040C88" w14:textId="77777777" w:rsidR="006E490D" w:rsidRPr="00531232" w:rsidRDefault="006E490D" w:rsidP="006E490D">
      <w:pPr>
        <w:spacing w:after="0" w:line="360" w:lineRule="auto"/>
        <w:jc w:val="center"/>
        <w:rPr>
          <w:rFonts w:eastAsia="Calibri" w:cstheme="minorHAnsi"/>
          <w:sz w:val="20"/>
          <w:szCs w:val="20"/>
        </w:rPr>
      </w:pPr>
      <w:r w:rsidRPr="00531232">
        <w:rPr>
          <w:rFonts w:eastAsia="Calibri" w:cstheme="minorHAnsi"/>
          <w:i/>
          <w:iCs/>
          <w:sz w:val="20"/>
          <w:szCs w:val="20"/>
        </w:rPr>
        <w:t>(nazwa i adres Wykonawcy składaj</w:t>
      </w:r>
      <w:r w:rsidRPr="00531232">
        <w:rPr>
          <w:rFonts w:eastAsia="Calibri" w:cstheme="minorHAnsi"/>
          <w:sz w:val="20"/>
          <w:szCs w:val="20"/>
        </w:rPr>
        <w:t>ą</w:t>
      </w:r>
      <w:r w:rsidRPr="00531232">
        <w:rPr>
          <w:rFonts w:eastAsia="Calibri" w:cstheme="minorHAnsi"/>
          <w:i/>
          <w:iCs/>
          <w:sz w:val="20"/>
          <w:szCs w:val="20"/>
        </w:rPr>
        <w:t>cego ofert</w:t>
      </w:r>
      <w:r w:rsidRPr="00531232">
        <w:rPr>
          <w:rFonts w:eastAsia="Calibri" w:cstheme="minorHAnsi"/>
          <w:sz w:val="20"/>
          <w:szCs w:val="20"/>
        </w:rPr>
        <w:t>ę</w:t>
      </w:r>
      <w:r w:rsidRPr="00531232">
        <w:rPr>
          <w:rFonts w:eastAsia="Calibri" w:cstheme="minorHAnsi"/>
          <w:i/>
          <w:iCs/>
          <w:sz w:val="20"/>
          <w:szCs w:val="20"/>
        </w:rPr>
        <w:t>)</w:t>
      </w:r>
    </w:p>
    <w:p w14:paraId="4461AB07" w14:textId="77777777" w:rsidR="006E490D" w:rsidRPr="00531232" w:rsidRDefault="006E490D" w:rsidP="006E490D">
      <w:pPr>
        <w:spacing w:after="0" w:line="360" w:lineRule="auto"/>
        <w:jc w:val="both"/>
        <w:rPr>
          <w:rFonts w:eastAsia="Calibri" w:cstheme="minorHAnsi"/>
          <w:b/>
          <w:bCs/>
          <w:sz w:val="20"/>
          <w:szCs w:val="20"/>
        </w:rPr>
      </w:pPr>
      <w:r w:rsidRPr="00531232">
        <w:rPr>
          <w:rFonts w:eastAsia="Calibri" w:cstheme="minorHAnsi"/>
          <w:b/>
          <w:bCs/>
          <w:sz w:val="20"/>
          <w:szCs w:val="20"/>
        </w:rPr>
        <w:t>do dyspozycji w trakcie realizacji zamówienia niezbędne zasoby</w:t>
      </w:r>
      <w:r w:rsidRPr="00531232">
        <w:rPr>
          <w:rFonts w:eastAsia="Calibri" w:cstheme="minorHAnsi"/>
          <w:b/>
          <w:bCs/>
          <w:sz w:val="20"/>
          <w:szCs w:val="20"/>
          <w:vertAlign w:val="superscript"/>
        </w:rPr>
        <w:t xml:space="preserve">1 </w:t>
      </w:r>
      <w:r w:rsidRPr="00531232">
        <w:rPr>
          <w:rFonts w:eastAsia="Calibri" w:cstheme="minorHAnsi"/>
          <w:b/>
          <w:bCs/>
          <w:sz w:val="20"/>
          <w:szCs w:val="20"/>
        </w:rPr>
        <w:t xml:space="preserve">   </w:t>
      </w:r>
    </w:p>
    <w:p w14:paraId="71EAFB6A" w14:textId="77777777" w:rsidR="006E490D" w:rsidRPr="00531232" w:rsidRDefault="006E490D" w:rsidP="006E490D">
      <w:pPr>
        <w:spacing w:after="0" w:line="240" w:lineRule="auto"/>
        <w:jc w:val="both"/>
        <w:rPr>
          <w:rFonts w:eastAsia="Calibri" w:cstheme="minorHAnsi"/>
          <w:sz w:val="20"/>
          <w:szCs w:val="20"/>
        </w:rPr>
      </w:pPr>
    </w:p>
    <w:p w14:paraId="5EBC0379" w14:textId="77777777" w:rsidR="006E490D" w:rsidRPr="00531232" w:rsidRDefault="006E490D" w:rsidP="006E490D">
      <w:pPr>
        <w:spacing w:after="0" w:line="240" w:lineRule="auto"/>
        <w:jc w:val="both"/>
        <w:rPr>
          <w:rFonts w:eastAsia="Calibri" w:cstheme="minorHAnsi"/>
          <w:sz w:val="20"/>
          <w:szCs w:val="20"/>
        </w:rPr>
      </w:pPr>
      <w:r w:rsidRPr="00531232">
        <w:rPr>
          <w:rFonts w:eastAsia="Calibri" w:cstheme="minorHAnsi"/>
          <w:sz w:val="20"/>
          <w:szCs w:val="20"/>
        </w:rPr>
        <w:t>……………………………………………………….………………….…………………………………………………………………..</w:t>
      </w:r>
    </w:p>
    <w:p w14:paraId="6DDE1D6F" w14:textId="77777777" w:rsidR="006E490D" w:rsidRPr="00531232" w:rsidRDefault="006E490D" w:rsidP="006E490D">
      <w:pPr>
        <w:spacing w:after="0" w:line="360" w:lineRule="auto"/>
        <w:jc w:val="center"/>
        <w:rPr>
          <w:rFonts w:eastAsia="Calibri" w:cstheme="minorHAnsi"/>
          <w:sz w:val="20"/>
          <w:szCs w:val="20"/>
        </w:rPr>
      </w:pPr>
      <w:r w:rsidRPr="00531232">
        <w:rPr>
          <w:rFonts w:eastAsia="Calibri" w:cstheme="minorHAnsi"/>
          <w:i/>
          <w:iCs/>
          <w:sz w:val="20"/>
          <w:szCs w:val="20"/>
        </w:rPr>
        <w:t>(zakres udost</w:t>
      </w:r>
      <w:r w:rsidRPr="00531232">
        <w:rPr>
          <w:rFonts w:eastAsia="Calibri" w:cstheme="minorHAnsi"/>
          <w:sz w:val="20"/>
          <w:szCs w:val="20"/>
        </w:rPr>
        <w:t>ę</w:t>
      </w:r>
      <w:r w:rsidRPr="00531232">
        <w:rPr>
          <w:rFonts w:eastAsia="Calibri" w:cstheme="minorHAnsi"/>
          <w:i/>
          <w:iCs/>
          <w:sz w:val="20"/>
          <w:szCs w:val="20"/>
        </w:rPr>
        <w:t>pnianych zasobów)</w:t>
      </w:r>
    </w:p>
    <w:p w14:paraId="7D1C1B6A" w14:textId="77777777" w:rsidR="006E490D" w:rsidRPr="00531232" w:rsidRDefault="006E490D" w:rsidP="006E490D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531232">
        <w:rPr>
          <w:rFonts w:eastAsia="Calibri" w:cstheme="minorHAnsi"/>
          <w:sz w:val="20"/>
          <w:szCs w:val="20"/>
        </w:rPr>
        <w:t xml:space="preserve">na potrzeby wykonana zamówienia: </w:t>
      </w:r>
    </w:p>
    <w:p w14:paraId="3A54A785" w14:textId="77777777" w:rsidR="006E490D" w:rsidRPr="00531232" w:rsidRDefault="006E490D" w:rsidP="006E490D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531232">
        <w:rPr>
          <w:rFonts w:eastAsia="Calibri" w:cstheme="minorHAnsi"/>
          <w:sz w:val="20"/>
          <w:szCs w:val="20"/>
        </w:rPr>
        <w:t xml:space="preserve">„………………………………………………………………………………………………………………………………………………” </w:t>
      </w:r>
    </w:p>
    <w:p w14:paraId="5CAB7673" w14:textId="77777777" w:rsidR="006E490D" w:rsidRPr="00531232" w:rsidRDefault="006E490D" w:rsidP="006E490D">
      <w:pPr>
        <w:spacing w:after="0" w:line="360" w:lineRule="auto"/>
        <w:jc w:val="both"/>
        <w:rPr>
          <w:rFonts w:eastAsia="Calibri" w:cstheme="minorHAnsi"/>
          <w:b/>
          <w:bCs/>
          <w:sz w:val="20"/>
          <w:szCs w:val="20"/>
        </w:rPr>
      </w:pPr>
      <w:r w:rsidRPr="00531232">
        <w:rPr>
          <w:rFonts w:eastAsia="Calibri" w:cstheme="minorHAnsi"/>
          <w:b/>
          <w:bCs/>
          <w:sz w:val="20"/>
          <w:szCs w:val="20"/>
        </w:rPr>
        <w:t>Sposób  i okres udostępnienia wykonawcy oraz  wykorzystania ww. zasobów przez wykonawcę przy wykonywaniu zamówienia</w:t>
      </w:r>
      <w:r w:rsidRPr="00531232">
        <w:rPr>
          <w:rFonts w:eastAsia="Calibri" w:cstheme="minorHAnsi"/>
          <w:b/>
          <w:bCs/>
          <w:sz w:val="20"/>
          <w:szCs w:val="20"/>
          <w:vertAlign w:val="superscript"/>
        </w:rPr>
        <w:t>2</w:t>
      </w:r>
      <w:r w:rsidRPr="00531232">
        <w:rPr>
          <w:rFonts w:eastAsia="Calibri" w:cstheme="minorHAnsi"/>
          <w:b/>
          <w:bCs/>
          <w:sz w:val="20"/>
          <w:szCs w:val="20"/>
        </w:rPr>
        <w:t xml:space="preserve">: </w:t>
      </w:r>
    </w:p>
    <w:p w14:paraId="38EC1183" w14:textId="77777777" w:rsidR="006E490D" w:rsidRPr="00531232" w:rsidRDefault="006E490D" w:rsidP="006E490D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531232">
        <w:rPr>
          <w:rFonts w:eastAsia="Calibri" w:cstheme="minorHAnsi"/>
          <w:sz w:val="20"/>
          <w:szCs w:val="20"/>
        </w:rPr>
        <w:t>…………........………………………………………………………………………………………………………………………………</w:t>
      </w:r>
    </w:p>
    <w:p w14:paraId="5368B278" w14:textId="77777777" w:rsidR="006E490D" w:rsidRPr="00531232" w:rsidRDefault="006E490D" w:rsidP="006E490D">
      <w:pPr>
        <w:spacing w:after="0" w:line="360" w:lineRule="auto"/>
        <w:jc w:val="both"/>
        <w:rPr>
          <w:rFonts w:eastAsia="Calibri" w:cstheme="minorHAnsi"/>
          <w:b/>
          <w:bCs/>
          <w:sz w:val="20"/>
          <w:szCs w:val="20"/>
        </w:rPr>
      </w:pPr>
      <w:r w:rsidRPr="00531232">
        <w:rPr>
          <w:rFonts w:eastAsia="Calibri" w:cstheme="minorHAnsi"/>
          <w:b/>
          <w:bCs/>
          <w:sz w:val="20"/>
          <w:szCs w:val="20"/>
        </w:rPr>
        <w:t>Charakter stosunku, jaki będzie łączył nas z wykonawcą</w:t>
      </w:r>
      <w:r w:rsidRPr="00531232">
        <w:rPr>
          <w:rFonts w:eastAsia="Calibri" w:cstheme="minorHAnsi"/>
          <w:b/>
          <w:bCs/>
          <w:sz w:val="20"/>
          <w:szCs w:val="20"/>
          <w:vertAlign w:val="superscript"/>
        </w:rPr>
        <w:t>3</w:t>
      </w:r>
      <w:r w:rsidRPr="00531232">
        <w:rPr>
          <w:rFonts w:eastAsia="Calibri" w:cstheme="minorHAnsi"/>
          <w:b/>
          <w:bCs/>
          <w:sz w:val="20"/>
          <w:szCs w:val="20"/>
        </w:rPr>
        <w:t xml:space="preserve">: </w:t>
      </w:r>
    </w:p>
    <w:p w14:paraId="7293844D" w14:textId="77777777" w:rsidR="006E490D" w:rsidRPr="00531232" w:rsidRDefault="006E490D" w:rsidP="006E490D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531232">
        <w:rPr>
          <w:rFonts w:eastAsia="Calibri" w:cstheme="minorHAnsi"/>
          <w:sz w:val="20"/>
          <w:szCs w:val="20"/>
        </w:rPr>
        <w:t xml:space="preserve">………………………………………………………………………………………………………………………………………………… </w:t>
      </w:r>
    </w:p>
    <w:p w14:paraId="20476E98" w14:textId="77777777" w:rsidR="006E490D" w:rsidRPr="00531232" w:rsidRDefault="006E490D" w:rsidP="006E490D">
      <w:pPr>
        <w:spacing w:after="120"/>
        <w:jc w:val="both"/>
        <w:rPr>
          <w:rFonts w:eastAsia="Calibri" w:cstheme="minorHAnsi"/>
          <w:i/>
          <w:iCs/>
          <w:sz w:val="20"/>
          <w:szCs w:val="20"/>
        </w:rPr>
      </w:pPr>
      <w:r w:rsidRPr="00531232">
        <w:rPr>
          <w:rFonts w:eastAsia="Calibri" w:cstheme="minorHAnsi"/>
          <w:i/>
          <w:iCs/>
          <w:sz w:val="20"/>
          <w:szCs w:val="20"/>
        </w:rPr>
        <w:t xml:space="preserve">Jednocześnie oświadczam(y), </w:t>
      </w:r>
      <w:r>
        <w:rPr>
          <w:rFonts w:eastAsia="Calibri" w:cstheme="minorHAnsi"/>
          <w:i/>
          <w:iCs/>
          <w:sz w:val="20"/>
          <w:szCs w:val="20"/>
        </w:rPr>
        <w:t>ż</w:t>
      </w:r>
      <w:r w:rsidRPr="00531232">
        <w:rPr>
          <w:rFonts w:eastAsia="Calibri" w:cstheme="minorHAnsi"/>
          <w:i/>
          <w:iCs/>
          <w:sz w:val="20"/>
          <w:szCs w:val="20"/>
        </w:rPr>
        <w:t xml:space="preserve">e wyżej wymieniony podmiot, stosownie do art. 118 ustawy z dnia 11 września 2019 r. – Prawo zamówień publicznych będzie odpowiadał solidarnie z wykonawcą za szkodę zamawiającego powstałą wskutek nieudostępnienia zadeklarowanych zasobów, chyba że za nieudostępnienie zasobów nie będzie ponosił winy. </w:t>
      </w:r>
    </w:p>
    <w:p w14:paraId="6F6A70FE" w14:textId="77777777" w:rsidR="006E490D" w:rsidRPr="00531232" w:rsidRDefault="006E490D" w:rsidP="006E490D">
      <w:pPr>
        <w:spacing w:after="0" w:line="240" w:lineRule="auto"/>
        <w:rPr>
          <w:rFonts w:eastAsia="Calibri" w:cstheme="minorHAnsi"/>
          <w:i/>
          <w:sz w:val="20"/>
          <w:szCs w:val="20"/>
        </w:rPr>
      </w:pPr>
      <w:r w:rsidRPr="00531232">
        <w:rPr>
          <w:rFonts w:eastAsia="Calibri" w:cstheme="minorHAnsi"/>
          <w:i/>
          <w:sz w:val="20"/>
          <w:szCs w:val="20"/>
          <w:vertAlign w:val="superscript"/>
        </w:rPr>
        <w:t xml:space="preserve"> 1.</w:t>
      </w:r>
      <w:r w:rsidRPr="00531232">
        <w:rPr>
          <w:rFonts w:eastAsia="Calibri" w:cstheme="minorHAnsi"/>
          <w:i/>
          <w:sz w:val="20"/>
          <w:szCs w:val="20"/>
        </w:rPr>
        <w:t xml:space="preserve"> Zakres udostępnianych zasobów niezbędnych do potwierdzenia spełniania warunku:• wiedza i doświadczenie • potencjał techniczny (rodzaj, nazwa, model) • osoby zdolne do wykonania zamówienia (imię i nazwisko, funkcja lub zakres wykonywanych czynności)• zdolności finansowe lub ekonomiczne</w:t>
      </w:r>
    </w:p>
    <w:p w14:paraId="617DADD1" w14:textId="77777777" w:rsidR="006E490D" w:rsidRPr="00531232" w:rsidRDefault="006E490D" w:rsidP="006E490D">
      <w:pPr>
        <w:spacing w:after="60" w:line="240" w:lineRule="auto"/>
        <w:jc w:val="both"/>
        <w:rPr>
          <w:rFonts w:eastAsia="Calibri" w:cstheme="minorHAnsi"/>
          <w:i/>
          <w:sz w:val="20"/>
          <w:szCs w:val="20"/>
        </w:rPr>
      </w:pPr>
      <w:r w:rsidRPr="00531232">
        <w:rPr>
          <w:rFonts w:eastAsia="Calibri" w:cstheme="minorHAnsi"/>
          <w:i/>
          <w:sz w:val="20"/>
          <w:szCs w:val="20"/>
          <w:vertAlign w:val="superscript"/>
        </w:rPr>
        <w:t>2.</w:t>
      </w:r>
      <w:r w:rsidRPr="00531232">
        <w:rPr>
          <w:rFonts w:eastAsia="Calibri" w:cstheme="minorHAnsi"/>
          <w:i/>
          <w:sz w:val="20"/>
          <w:szCs w:val="20"/>
        </w:rPr>
        <w:t xml:space="preserve"> np. podwykonawstwo, konsultacje, doradztwo. W sytuacji gdy przedmiotem udzielenia są zasoby nierozerwalnie związane z podmiotem ich udzielającym, niemożliwe do samodzielnego obrotu i dalszego udzielenia ich bez zaangażowania tego podmiotu w wykonanie zamówienia, taki dokument powinien zawierać wyraźne nawiązanie do uczestnictwa tego podmiotu w wykonaniu zamówienia.</w:t>
      </w:r>
    </w:p>
    <w:p w14:paraId="2D821A58" w14:textId="77777777" w:rsidR="006E490D" w:rsidRPr="00531232" w:rsidRDefault="006E490D" w:rsidP="006E490D">
      <w:pPr>
        <w:spacing w:after="120" w:line="240" w:lineRule="auto"/>
        <w:rPr>
          <w:rFonts w:eastAsia="Calibri" w:cstheme="minorHAnsi"/>
          <w:sz w:val="20"/>
          <w:szCs w:val="20"/>
          <w:lang w:val="pl"/>
        </w:rPr>
      </w:pPr>
      <w:r w:rsidRPr="00531232">
        <w:rPr>
          <w:rFonts w:eastAsia="Calibri" w:cstheme="minorHAnsi"/>
          <w:i/>
          <w:sz w:val="20"/>
          <w:szCs w:val="20"/>
          <w:vertAlign w:val="superscript"/>
        </w:rPr>
        <w:t>3.</w:t>
      </w:r>
      <w:r w:rsidRPr="00531232">
        <w:rPr>
          <w:rFonts w:eastAsia="Calibri" w:cstheme="minorHAnsi"/>
          <w:i/>
          <w:sz w:val="20"/>
          <w:szCs w:val="20"/>
        </w:rPr>
        <w:t xml:space="preserve"> np. umowa cywilno-prawna, umowa o współpracy.</w:t>
      </w:r>
    </w:p>
    <w:p w14:paraId="7CBAEB79" w14:textId="10F5224D" w:rsidR="00E628F0" w:rsidRPr="00296AB0" w:rsidRDefault="006E490D" w:rsidP="005C5382">
      <w:pPr>
        <w:suppressAutoHyphens/>
        <w:autoSpaceDN w:val="0"/>
        <w:jc w:val="both"/>
        <w:textAlignment w:val="baseline"/>
        <w:rPr>
          <w:rFonts w:eastAsia="Times New Roman" w:cstheme="minorHAnsi"/>
          <w:lang w:eastAsia="pl-PL"/>
        </w:rPr>
      </w:pPr>
      <w:r w:rsidRPr="00531232">
        <w:rPr>
          <w:rFonts w:eastAsia="Calibri" w:cstheme="minorHAnsi"/>
          <w:sz w:val="20"/>
          <w:szCs w:val="20"/>
          <w:lang w:val="pl"/>
        </w:rPr>
        <w:t>Oświadczam, że nie podlegam wykluczeniu z postępowania na podstawie art. 7 ust. 1 ustawy o szczególnych rozwiązaniach w zakresie przeciwdziałania wspieraniu agresji na Ukrainę oraz służących ochronie bezpieczeństwa narodowego</w:t>
      </w:r>
      <w:r>
        <w:rPr>
          <w:rFonts w:eastAsia="Calibri" w:cstheme="minorHAnsi"/>
          <w:sz w:val="20"/>
          <w:szCs w:val="20"/>
          <w:lang w:val="pl"/>
        </w:rPr>
        <w:t>.</w:t>
      </w:r>
      <w:bookmarkStart w:id="1" w:name="_Hlk139358642"/>
      <w:bookmarkEnd w:id="0"/>
      <w:r w:rsidR="00274017" w:rsidRPr="00531232">
        <w:rPr>
          <w:rFonts w:eastAsia="Times New Roman" w:cstheme="minorHAnsi"/>
          <w:bCs/>
          <w:lang w:eastAsia="zh-CN"/>
        </w:rPr>
        <w:tab/>
      </w:r>
      <w:r w:rsidR="00274017" w:rsidRPr="00531232">
        <w:rPr>
          <w:rFonts w:eastAsia="Times New Roman" w:cstheme="minorHAnsi"/>
          <w:bCs/>
          <w:lang w:eastAsia="zh-CN"/>
        </w:rPr>
        <w:tab/>
      </w:r>
      <w:r w:rsidR="00274017" w:rsidRPr="00531232">
        <w:rPr>
          <w:rFonts w:eastAsia="Times New Roman" w:cstheme="minorHAnsi"/>
          <w:bCs/>
          <w:lang w:eastAsia="zh-CN"/>
        </w:rPr>
        <w:tab/>
      </w:r>
      <w:bookmarkStart w:id="2" w:name="_Hlk171082542"/>
      <w:bookmarkStart w:id="3" w:name="_Hlk171065839"/>
      <w:bookmarkEnd w:id="1"/>
      <w:r w:rsidR="006841B1" w:rsidRPr="00296AB0">
        <w:rPr>
          <w:rFonts w:eastAsia="Times New Roman" w:cstheme="minorHAnsi"/>
          <w:lang w:eastAsia="pl-PL"/>
        </w:rPr>
        <w:t xml:space="preserve"> </w:t>
      </w:r>
      <w:bookmarkEnd w:id="2"/>
      <w:bookmarkEnd w:id="3"/>
    </w:p>
    <w:sectPr w:rsidR="00E628F0" w:rsidRPr="00296AB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536617" w14:textId="77777777" w:rsidR="00AC0F63" w:rsidRDefault="00AC0F63" w:rsidP="0032147C">
      <w:pPr>
        <w:spacing w:after="0" w:line="240" w:lineRule="auto"/>
      </w:pPr>
      <w:r>
        <w:separator/>
      </w:r>
    </w:p>
  </w:endnote>
  <w:endnote w:type="continuationSeparator" w:id="0">
    <w:p w14:paraId="1D1438BB" w14:textId="77777777" w:rsidR="00AC0F63" w:rsidRDefault="00AC0F63" w:rsidP="003214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tarSymbol">
    <w:charset w:val="00"/>
    <w:family w:val="roman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74917493"/>
      <w:docPartObj>
        <w:docPartGallery w:val="Page Numbers (Bottom of Page)"/>
        <w:docPartUnique/>
      </w:docPartObj>
    </w:sdtPr>
    <w:sdtContent>
      <w:p w14:paraId="19364670" w14:textId="6EA6E5F8" w:rsidR="003525B6" w:rsidRDefault="003525B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675A" w:rsidRPr="000C675A">
          <w:rPr>
            <w:noProof/>
            <w:lang w:val="pl-PL"/>
          </w:rPr>
          <w:t>42</w:t>
        </w:r>
        <w:r>
          <w:fldChar w:fldCharType="end"/>
        </w:r>
      </w:p>
    </w:sdtContent>
  </w:sdt>
  <w:p w14:paraId="19AB89ED" w14:textId="77777777" w:rsidR="003525B6" w:rsidRDefault="003525B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6A2B68" w14:textId="77777777" w:rsidR="00AC0F63" w:rsidRDefault="00AC0F63" w:rsidP="0032147C">
      <w:pPr>
        <w:spacing w:after="0" w:line="240" w:lineRule="auto"/>
      </w:pPr>
      <w:r>
        <w:separator/>
      </w:r>
    </w:p>
  </w:footnote>
  <w:footnote w:type="continuationSeparator" w:id="0">
    <w:p w14:paraId="343B36D6" w14:textId="77777777" w:rsidR="00AC0F63" w:rsidRDefault="00AC0F63" w:rsidP="003214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DA966F2E"/>
    <w:multiLevelType w:val="hybridMultilevel"/>
    <w:tmpl w:val="A16E729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multilevel"/>
    <w:tmpl w:val="975083D4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Arial" w:hAnsi="Arial Narrow" w:cs="Calibri"/>
        <w:b w:val="0"/>
        <w:color w:val="000000"/>
        <w:sz w:val="22"/>
        <w:szCs w:val="22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OpenSymbol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Open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OpenSymbol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Open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OpenSymbol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OpenSymbol"/>
      </w:rPr>
    </w:lvl>
  </w:abstractNum>
  <w:abstractNum w:abstractNumId="4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Arial Narrow" w:hAnsi="Arial Narrow" w:cs="Calibri"/>
        <w:b w:val="0"/>
        <w:color w:val="000000"/>
        <w:sz w:val="22"/>
        <w:szCs w:val="22"/>
      </w:rPr>
    </w:lvl>
    <w:lvl w:ilvl="1">
      <w:start w:val="1"/>
      <w:numFmt w:val="bullet"/>
      <w:lvlText w:val="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2">
      <w:start w:val="1"/>
      <w:numFmt w:val="bullet"/>
      <w:lvlText w:val="■"/>
      <w:lvlJc w:val="left"/>
      <w:pPr>
        <w:tabs>
          <w:tab w:val="num" w:pos="2160"/>
        </w:tabs>
        <w:ind w:left="2160" w:hanging="360"/>
      </w:pPr>
      <w:rPr>
        <w:rFonts w:ascii="StarSymbol" w:hAnsi="StarSymbol" w:cs="OpenSymbol"/>
      </w:rPr>
    </w:lvl>
    <w:lvl w:ilvl="3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</w:rPr>
    </w:lvl>
    <w:lvl w:ilvl="4">
      <w:start w:val="1"/>
      <w:numFmt w:val="bullet"/>
      <w:lvlText w:val="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5">
      <w:start w:val="1"/>
      <w:numFmt w:val="bullet"/>
      <w:lvlText w:val="■"/>
      <w:lvlJc w:val="left"/>
      <w:pPr>
        <w:tabs>
          <w:tab w:val="num" w:pos="3240"/>
        </w:tabs>
        <w:ind w:left="3240" w:hanging="360"/>
      </w:pPr>
      <w:rPr>
        <w:rFonts w:ascii="StarSymbol" w:hAnsi="StarSymbol" w:cs="OpenSymbol"/>
      </w:rPr>
    </w:lvl>
    <w:lvl w:ilvl="6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</w:rPr>
    </w:lvl>
    <w:lvl w:ilvl="7">
      <w:start w:val="1"/>
      <w:numFmt w:val="bullet"/>
      <w:lvlText w:val=""/>
      <w:lvlJc w:val="left"/>
      <w:pPr>
        <w:tabs>
          <w:tab w:val="num" w:pos="3960"/>
        </w:tabs>
        <w:ind w:left="3960" w:hanging="360"/>
      </w:pPr>
      <w:rPr>
        <w:rFonts w:ascii="Wingdings 2" w:hAnsi="Wingdings 2" w:cs="OpenSymbol"/>
      </w:rPr>
    </w:lvl>
    <w:lvl w:ilvl="8">
      <w:start w:val="1"/>
      <w:numFmt w:val="bullet"/>
      <w:lvlText w:val="■"/>
      <w:lvlJc w:val="left"/>
      <w:pPr>
        <w:tabs>
          <w:tab w:val="num" w:pos="4320"/>
        </w:tabs>
        <w:ind w:left="4320" w:hanging="360"/>
      </w:pPr>
      <w:rPr>
        <w:rFonts w:ascii="StarSymbol" w:hAnsi="StarSymbol" w:cs="OpenSymbol"/>
      </w:rPr>
    </w:lvl>
  </w:abstractNum>
  <w:abstractNum w:abstractNumId="5" w15:restartNumberingAfterBreak="0">
    <w:nsid w:val="00000007"/>
    <w:multiLevelType w:val="multilevel"/>
    <w:tmpl w:val="2176325E"/>
    <w:name w:val="WW8Num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sz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 w:val="0"/>
        <w:bCs/>
        <w:sz w:val="20"/>
        <w:szCs w:val="20"/>
      </w:rPr>
    </w:lvl>
  </w:abstractNum>
  <w:abstractNum w:abstractNumId="7" w15:restartNumberingAfterBreak="0">
    <w:nsid w:val="0000000E"/>
    <w:multiLevelType w:val="multilevel"/>
    <w:tmpl w:val="00762F92"/>
    <w:name w:val="WW8Num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eastAsia="Arial" w:hAnsi="Arial Narrow" w:cs="Calibri" w:hint="default"/>
        <w:b w:val="0"/>
        <w:color w:val="000000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8" w15:restartNumberingAfterBreak="0">
    <w:nsid w:val="0000000F"/>
    <w:multiLevelType w:val="multilevel"/>
    <w:tmpl w:val="CE6A55C2"/>
    <w:name w:val="WW8Num15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Calibri" w:hint="default"/>
        <w:b w:val="0"/>
        <w:color w:val="000000"/>
        <w:sz w:val="22"/>
        <w:szCs w:val="22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2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2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2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2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2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9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eastAsia="Arial" w:hAnsi="Symbol" w:cs="Arial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Symbol" w:eastAsia="Arial" w:hAnsi="Symbol" w:cs="Arial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Symbol" w:eastAsia="Arial" w:hAnsi="Symbol" w:cs="Arial"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eastAsia="Arial" w:hAnsi="Symbol" w:cs="Arial"/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Symbol" w:eastAsia="Arial" w:hAnsi="Symbol" w:cs="Arial"/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Symbol" w:eastAsia="Arial" w:hAnsi="Symbol" w:cs="Arial"/>
        <w:color w:val="00000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Symbol" w:eastAsia="Arial" w:hAnsi="Symbol" w:cs="Arial"/>
        <w:color w:val="000000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Symbol" w:eastAsia="Arial" w:hAnsi="Symbol" w:cs="Arial"/>
        <w:color w:val="00000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Symbol" w:eastAsia="Arial" w:hAnsi="Symbol" w:cs="Arial"/>
        <w:color w:val="000000"/>
        <w:sz w:val="22"/>
        <w:szCs w:val="22"/>
      </w:rPr>
    </w:lvl>
  </w:abstractNum>
  <w:abstractNum w:abstractNumId="10" w15:restartNumberingAfterBreak="0">
    <w:nsid w:val="00000021"/>
    <w:multiLevelType w:val="singleLevel"/>
    <w:tmpl w:val="00000021"/>
    <w:name w:val="WW8Num33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Segoe UI"/>
        <w:color w:val="auto"/>
        <w:sz w:val="20"/>
        <w:szCs w:val="20"/>
      </w:rPr>
    </w:lvl>
  </w:abstractNum>
  <w:abstractNum w:abstractNumId="11" w15:restartNumberingAfterBreak="0">
    <w:nsid w:val="0000002F"/>
    <w:multiLevelType w:val="single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Arial"/>
        <w:sz w:val="20"/>
        <w:szCs w:val="20"/>
      </w:rPr>
    </w:lvl>
  </w:abstractNum>
  <w:abstractNum w:abstractNumId="12" w15:restartNumberingAfterBreak="0">
    <w:nsid w:val="00000034"/>
    <w:multiLevelType w:val="singleLevel"/>
    <w:tmpl w:val="00000034"/>
    <w:name w:val="WW8Num52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cs="Segoe UI"/>
        <w:b w:val="0"/>
        <w:bCs w:val="0"/>
        <w:sz w:val="20"/>
        <w:szCs w:val="20"/>
      </w:rPr>
    </w:lvl>
  </w:abstractNum>
  <w:abstractNum w:abstractNumId="13" w15:restartNumberingAfterBreak="0">
    <w:nsid w:val="00E61ED7"/>
    <w:multiLevelType w:val="singleLevel"/>
    <w:tmpl w:val="04B606C0"/>
    <w:lvl w:ilvl="0">
      <w:start w:val="1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theme="minorHAnsi" w:hint="default"/>
        <w:b w:val="0"/>
        <w:bCs/>
        <w:color w:val="auto"/>
        <w:sz w:val="22"/>
        <w:szCs w:val="20"/>
      </w:rPr>
    </w:lvl>
  </w:abstractNum>
  <w:abstractNum w:abstractNumId="14" w15:restartNumberingAfterBreak="0">
    <w:nsid w:val="02CC7136"/>
    <w:multiLevelType w:val="hybridMultilevel"/>
    <w:tmpl w:val="4692C14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4E626FD6">
      <w:start w:val="1"/>
      <w:numFmt w:val="decimal"/>
      <w:lvlText w:val="%3)"/>
      <w:lvlJc w:val="left"/>
      <w:pPr>
        <w:ind w:left="2444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034935CC"/>
    <w:multiLevelType w:val="hybridMultilevel"/>
    <w:tmpl w:val="83061172"/>
    <w:lvl w:ilvl="0" w:tplc="B630E990">
      <w:start w:val="1"/>
      <w:numFmt w:val="decimal"/>
      <w:lvlText w:val="%1."/>
      <w:lvlJc w:val="left"/>
      <w:pPr>
        <w:ind w:left="360" w:hanging="360"/>
      </w:pPr>
      <w:rPr>
        <w:rFonts w:ascii="Calibri" w:hAnsi="Calibri" w:cs="Arial" w:hint="default"/>
        <w:b w:val="0"/>
        <w:bCs/>
        <w:i w:val="0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6C3280B"/>
    <w:multiLevelType w:val="hybridMultilevel"/>
    <w:tmpl w:val="0B4E12EA"/>
    <w:lvl w:ilvl="0" w:tplc="D45A41CE">
      <w:start w:val="1"/>
      <w:numFmt w:val="decimal"/>
      <w:lvlText w:val="%1)"/>
      <w:lvlJc w:val="left"/>
      <w:pPr>
        <w:ind w:left="9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10" w:hanging="360"/>
      </w:pPr>
    </w:lvl>
    <w:lvl w:ilvl="2" w:tplc="0415001B" w:tentative="1">
      <w:start w:val="1"/>
      <w:numFmt w:val="lowerRoman"/>
      <w:lvlText w:val="%3."/>
      <w:lvlJc w:val="right"/>
      <w:pPr>
        <w:ind w:left="2430" w:hanging="180"/>
      </w:pPr>
    </w:lvl>
    <w:lvl w:ilvl="3" w:tplc="0415000F" w:tentative="1">
      <w:start w:val="1"/>
      <w:numFmt w:val="decimal"/>
      <w:lvlText w:val="%4."/>
      <w:lvlJc w:val="left"/>
      <w:pPr>
        <w:ind w:left="3150" w:hanging="360"/>
      </w:pPr>
    </w:lvl>
    <w:lvl w:ilvl="4" w:tplc="04150019" w:tentative="1">
      <w:start w:val="1"/>
      <w:numFmt w:val="lowerLetter"/>
      <w:lvlText w:val="%5."/>
      <w:lvlJc w:val="left"/>
      <w:pPr>
        <w:ind w:left="3870" w:hanging="360"/>
      </w:pPr>
    </w:lvl>
    <w:lvl w:ilvl="5" w:tplc="0415001B" w:tentative="1">
      <w:start w:val="1"/>
      <w:numFmt w:val="lowerRoman"/>
      <w:lvlText w:val="%6."/>
      <w:lvlJc w:val="right"/>
      <w:pPr>
        <w:ind w:left="4590" w:hanging="180"/>
      </w:pPr>
    </w:lvl>
    <w:lvl w:ilvl="6" w:tplc="0415000F" w:tentative="1">
      <w:start w:val="1"/>
      <w:numFmt w:val="decimal"/>
      <w:lvlText w:val="%7."/>
      <w:lvlJc w:val="left"/>
      <w:pPr>
        <w:ind w:left="5310" w:hanging="360"/>
      </w:pPr>
    </w:lvl>
    <w:lvl w:ilvl="7" w:tplc="04150019" w:tentative="1">
      <w:start w:val="1"/>
      <w:numFmt w:val="lowerLetter"/>
      <w:lvlText w:val="%8."/>
      <w:lvlJc w:val="left"/>
      <w:pPr>
        <w:ind w:left="6030" w:hanging="360"/>
      </w:pPr>
    </w:lvl>
    <w:lvl w:ilvl="8" w:tplc="0415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7" w15:restartNumberingAfterBreak="0">
    <w:nsid w:val="0800215D"/>
    <w:multiLevelType w:val="hybridMultilevel"/>
    <w:tmpl w:val="87F41F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B6B437F"/>
    <w:multiLevelType w:val="multilevel"/>
    <w:tmpl w:val="FCEA402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0C5A1847"/>
    <w:multiLevelType w:val="hybridMultilevel"/>
    <w:tmpl w:val="F3360DA4"/>
    <w:lvl w:ilvl="0" w:tplc="9C062A14">
      <w:start w:val="1"/>
      <w:numFmt w:val="decimal"/>
      <w:lvlText w:val="%1)"/>
      <w:lvlJc w:val="left"/>
      <w:pPr>
        <w:ind w:left="1003" w:hanging="360"/>
      </w:pPr>
      <w:rPr>
        <w:rFonts w:asciiTheme="minorHAnsi" w:hAnsiTheme="minorHAnsi" w:cstheme="minorHAns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0" w15:restartNumberingAfterBreak="0">
    <w:nsid w:val="0C91575E"/>
    <w:multiLevelType w:val="hybridMultilevel"/>
    <w:tmpl w:val="7FDA2C20"/>
    <w:lvl w:ilvl="0" w:tplc="04150011">
      <w:start w:val="1"/>
      <w:numFmt w:val="decimal"/>
      <w:lvlText w:val="%1)"/>
      <w:lvlJc w:val="left"/>
      <w:pPr>
        <w:tabs>
          <w:tab w:val="num" w:pos="2340"/>
        </w:tabs>
        <w:ind w:left="2340" w:hanging="363"/>
      </w:pPr>
      <w:rPr>
        <w:rFonts w:hint="default"/>
        <w:b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1" w15:restartNumberingAfterBreak="0">
    <w:nsid w:val="0D605B16"/>
    <w:multiLevelType w:val="hybridMultilevel"/>
    <w:tmpl w:val="2AC6664E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2" w15:restartNumberingAfterBreak="0">
    <w:nsid w:val="0E120072"/>
    <w:multiLevelType w:val="hybridMultilevel"/>
    <w:tmpl w:val="66BCCAE8"/>
    <w:lvl w:ilvl="0" w:tplc="1F7409B4">
      <w:start w:val="4"/>
      <w:numFmt w:val="decimal"/>
      <w:lvlText w:val="%1)"/>
      <w:lvlJc w:val="left"/>
      <w:pPr>
        <w:tabs>
          <w:tab w:val="num" w:pos="2340"/>
        </w:tabs>
        <w:ind w:left="2340" w:hanging="363"/>
      </w:pPr>
      <w:rPr>
        <w:rFonts w:hint="default"/>
        <w:b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00F3678"/>
    <w:multiLevelType w:val="multilevel"/>
    <w:tmpl w:val="A134CD08"/>
    <w:lvl w:ilvl="0">
      <w:start w:val="1"/>
      <w:numFmt w:val="decimal"/>
      <w:lvlText w:val="%1."/>
      <w:lvlJc w:val="left"/>
      <w:pPr>
        <w:ind w:left="284" w:hanging="284"/>
      </w:pPr>
      <w:rPr>
        <w:rFonts w:ascii="Calibri" w:hAnsi="Calibri" w:cs="Calibri"/>
        <w:b w:val="0"/>
        <w:i w:val="0"/>
        <w:sz w:val="22"/>
        <w:szCs w:val="24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ascii="Calibri" w:eastAsia="SimSun" w:hAnsi="Calibri" w:cs="Calibri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4" w15:restartNumberingAfterBreak="0">
    <w:nsid w:val="10622FE9"/>
    <w:multiLevelType w:val="hybridMultilevel"/>
    <w:tmpl w:val="6BF6567C"/>
    <w:lvl w:ilvl="0" w:tplc="04150017">
      <w:start w:val="1"/>
      <w:numFmt w:val="lowerLetter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25" w15:restartNumberingAfterBreak="0">
    <w:nsid w:val="12335E8B"/>
    <w:multiLevelType w:val="hybridMultilevel"/>
    <w:tmpl w:val="302A2E4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E1DAEFC0">
      <w:start w:val="1"/>
      <w:numFmt w:val="decimal"/>
      <w:lvlText w:val="%3)"/>
      <w:lvlJc w:val="left"/>
      <w:pPr>
        <w:ind w:left="2586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145357DC"/>
    <w:multiLevelType w:val="hybridMultilevel"/>
    <w:tmpl w:val="EB247738"/>
    <w:lvl w:ilvl="0" w:tplc="FC0AB9C2">
      <w:start w:val="1"/>
      <w:numFmt w:val="decimal"/>
      <w:lvlText w:val="%1."/>
      <w:lvlJc w:val="left"/>
      <w:pPr>
        <w:ind w:left="2880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7" w15:restartNumberingAfterBreak="0">
    <w:nsid w:val="16BD7FF1"/>
    <w:multiLevelType w:val="multilevel"/>
    <w:tmpl w:val="22BE3774"/>
    <w:lvl w:ilvl="0">
      <w:start w:val="1"/>
      <w:numFmt w:val="decimal"/>
      <w:lvlText w:val="%1."/>
      <w:lvlJc w:val="left"/>
      <w:pPr>
        <w:ind w:left="454" w:hanging="454"/>
      </w:pPr>
      <w:rPr>
        <w:rFonts w:hint="default"/>
        <w:b w:val="0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rFonts w:hint="default"/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rFonts w:hint="default"/>
        <w:b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rFonts w:hint="default"/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rFonts w:hint="default"/>
        <w:vertAlign w:val="baseline"/>
      </w:rPr>
    </w:lvl>
  </w:abstractNum>
  <w:abstractNum w:abstractNumId="28" w15:restartNumberingAfterBreak="0">
    <w:nsid w:val="16FB5112"/>
    <w:multiLevelType w:val="hybridMultilevel"/>
    <w:tmpl w:val="BE8693EA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9" w15:restartNumberingAfterBreak="0">
    <w:nsid w:val="19517377"/>
    <w:multiLevelType w:val="hybridMultilevel"/>
    <w:tmpl w:val="14FEC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EAD1D13"/>
    <w:multiLevelType w:val="hybridMultilevel"/>
    <w:tmpl w:val="16A03E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0466695"/>
    <w:multiLevelType w:val="multilevel"/>
    <w:tmpl w:val="5F047AF6"/>
    <w:lvl w:ilvl="0">
      <w:start w:val="1"/>
      <w:numFmt w:val="decimal"/>
      <w:lvlText w:val="%1)"/>
      <w:lvlJc w:val="left"/>
      <w:pPr>
        <w:ind w:left="1080" w:hanging="360"/>
      </w:pPr>
      <w:rPr>
        <w:rFonts w:eastAsia="Times New Roman" w:cs="Calibri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20B61F6F"/>
    <w:multiLevelType w:val="hybridMultilevel"/>
    <w:tmpl w:val="2710E2D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220F6104"/>
    <w:multiLevelType w:val="multilevel"/>
    <w:tmpl w:val="44667E48"/>
    <w:lvl w:ilvl="0">
      <w:start w:val="8"/>
      <w:numFmt w:val="decimal"/>
      <w:lvlText w:val="%1."/>
      <w:lvlJc w:val="left"/>
      <w:pPr>
        <w:ind w:left="720" w:hanging="360"/>
      </w:pPr>
      <w:rPr>
        <w:rFonts w:eastAsia="Times New Roman" w:cs="Calibri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2B8361C"/>
    <w:multiLevelType w:val="hybridMultilevel"/>
    <w:tmpl w:val="74EE29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32D2784"/>
    <w:multiLevelType w:val="hybridMultilevel"/>
    <w:tmpl w:val="B0BEEF8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3483ED5"/>
    <w:multiLevelType w:val="hybridMultilevel"/>
    <w:tmpl w:val="E938C308"/>
    <w:lvl w:ilvl="0" w:tplc="FFFFFFFF">
      <w:start w:val="1"/>
      <w:numFmt w:val="lowerLetter"/>
      <w:lvlText w:val="%1)"/>
      <w:lvlJc w:val="left"/>
      <w:pPr>
        <w:ind w:left="1485" w:hanging="360"/>
      </w:pPr>
      <w:rPr>
        <w:b w:val="0"/>
        <w:bCs w:val="0"/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2205" w:hanging="360"/>
      </w:pPr>
    </w:lvl>
    <w:lvl w:ilvl="2" w:tplc="FFFFFFFF" w:tentative="1">
      <w:start w:val="1"/>
      <w:numFmt w:val="lowerRoman"/>
      <w:lvlText w:val="%3."/>
      <w:lvlJc w:val="right"/>
      <w:pPr>
        <w:ind w:left="2925" w:hanging="180"/>
      </w:pPr>
    </w:lvl>
    <w:lvl w:ilvl="3" w:tplc="FFFFFFFF" w:tentative="1">
      <w:start w:val="1"/>
      <w:numFmt w:val="decimal"/>
      <w:lvlText w:val="%4."/>
      <w:lvlJc w:val="left"/>
      <w:pPr>
        <w:ind w:left="3645" w:hanging="360"/>
      </w:pPr>
    </w:lvl>
    <w:lvl w:ilvl="4" w:tplc="FFFFFFFF" w:tentative="1">
      <w:start w:val="1"/>
      <w:numFmt w:val="lowerLetter"/>
      <w:lvlText w:val="%5."/>
      <w:lvlJc w:val="left"/>
      <w:pPr>
        <w:ind w:left="4365" w:hanging="360"/>
      </w:pPr>
    </w:lvl>
    <w:lvl w:ilvl="5" w:tplc="FFFFFFFF" w:tentative="1">
      <w:start w:val="1"/>
      <w:numFmt w:val="lowerRoman"/>
      <w:lvlText w:val="%6."/>
      <w:lvlJc w:val="right"/>
      <w:pPr>
        <w:ind w:left="5085" w:hanging="180"/>
      </w:pPr>
    </w:lvl>
    <w:lvl w:ilvl="6" w:tplc="FFFFFFFF" w:tentative="1">
      <w:start w:val="1"/>
      <w:numFmt w:val="decimal"/>
      <w:lvlText w:val="%7."/>
      <w:lvlJc w:val="left"/>
      <w:pPr>
        <w:ind w:left="5805" w:hanging="360"/>
      </w:pPr>
    </w:lvl>
    <w:lvl w:ilvl="7" w:tplc="FFFFFFFF" w:tentative="1">
      <w:start w:val="1"/>
      <w:numFmt w:val="lowerLetter"/>
      <w:lvlText w:val="%8."/>
      <w:lvlJc w:val="left"/>
      <w:pPr>
        <w:ind w:left="6525" w:hanging="360"/>
      </w:pPr>
    </w:lvl>
    <w:lvl w:ilvl="8" w:tplc="FFFFFFFF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37" w15:restartNumberingAfterBreak="0">
    <w:nsid w:val="256A7C0C"/>
    <w:multiLevelType w:val="hybridMultilevel"/>
    <w:tmpl w:val="8B2462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6FF4A12"/>
    <w:multiLevelType w:val="hybridMultilevel"/>
    <w:tmpl w:val="56B01B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3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84472C5"/>
    <w:multiLevelType w:val="hybridMultilevel"/>
    <w:tmpl w:val="E938C308"/>
    <w:lvl w:ilvl="0" w:tplc="FFFFFFFF">
      <w:start w:val="1"/>
      <w:numFmt w:val="lowerLetter"/>
      <w:lvlText w:val="%1)"/>
      <w:lvlJc w:val="left"/>
      <w:pPr>
        <w:ind w:left="1485" w:hanging="360"/>
      </w:pPr>
      <w:rPr>
        <w:b w:val="0"/>
        <w:bCs w:val="0"/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2205" w:hanging="360"/>
      </w:pPr>
    </w:lvl>
    <w:lvl w:ilvl="2" w:tplc="FFFFFFFF" w:tentative="1">
      <w:start w:val="1"/>
      <w:numFmt w:val="lowerRoman"/>
      <w:lvlText w:val="%3."/>
      <w:lvlJc w:val="right"/>
      <w:pPr>
        <w:ind w:left="2925" w:hanging="180"/>
      </w:pPr>
    </w:lvl>
    <w:lvl w:ilvl="3" w:tplc="FFFFFFFF" w:tentative="1">
      <w:start w:val="1"/>
      <w:numFmt w:val="decimal"/>
      <w:lvlText w:val="%4."/>
      <w:lvlJc w:val="left"/>
      <w:pPr>
        <w:ind w:left="3645" w:hanging="360"/>
      </w:pPr>
    </w:lvl>
    <w:lvl w:ilvl="4" w:tplc="FFFFFFFF" w:tentative="1">
      <w:start w:val="1"/>
      <w:numFmt w:val="lowerLetter"/>
      <w:lvlText w:val="%5."/>
      <w:lvlJc w:val="left"/>
      <w:pPr>
        <w:ind w:left="4365" w:hanging="360"/>
      </w:pPr>
    </w:lvl>
    <w:lvl w:ilvl="5" w:tplc="FFFFFFFF" w:tentative="1">
      <w:start w:val="1"/>
      <w:numFmt w:val="lowerRoman"/>
      <w:lvlText w:val="%6."/>
      <w:lvlJc w:val="right"/>
      <w:pPr>
        <w:ind w:left="5085" w:hanging="180"/>
      </w:pPr>
    </w:lvl>
    <w:lvl w:ilvl="6" w:tplc="FFFFFFFF" w:tentative="1">
      <w:start w:val="1"/>
      <w:numFmt w:val="decimal"/>
      <w:lvlText w:val="%7."/>
      <w:lvlJc w:val="left"/>
      <w:pPr>
        <w:ind w:left="5805" w:hanging="360"/>
      </w:pPr>
    </w:lvl>
    <w:lvl w:ilvl="7" w:tplc="FFFFFFFF" w:tentative="1">
      <w:start w:val="1"/>
      <w:numFmt w:val="lowerLetter"/>
      <w:lvlText w:val="%8."/>
      <w:lvlJc w:val="left"/>
      <w:pPr>
        <w:ind w:left="6525" w:hanging="360"/>
      </w:pPr>
    </w:lvl>
    <w:lvl w:ilvl="8" w:tplc="FFFFFFFF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40" w15:restartNumberingAfterBreak="0">
    <w:nsid w:val="29780BEF"/>
    <w:multiLevelType w:val="hybridMultilevel"/>
    <w:tmpl w:val="D046AA4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 w15:restartNumberingAfterBreak="0">
    <w:nsid w:val="29B4151A"/>
    <w:multiLevelType w:val="multilevel"/>
    <w:tmpl w:val="8A58D3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9DE7113"/>
    <w:multiLevelType w:val="hybridMultilevel"/>
    <w:tmpl w:val="688065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C4B7E88"/>
    <w:multiLevelType w:val="hybridMultilevel"/>
    <w:tmpl w:val="18C23FE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4" w15:restartNumberingAfterBreak="0">
    <w:nsid w:val="2CE20B1D"/>
    <w:multiLevelType w:val="hybridMultilevel"/>
    <w:tmpl w:val="ED0219B4"/>
    <w:lvl w:ilvl="0" w:tplc="2458C57A">
      <w:start w:val="10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E9E2BDB"/>
    <w:multiLevelType w:val="multilevel"/>
    <w:tmpl w:val="579A23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46" w15:restartNumberingAfterBreak="0">
    <w:nsid w:val="2EEA132C"/>
    <w:multiLevelType w:val="multilevel"/>
    <w:tmpl w:val="59382FB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33C4B91"/>
    <w:multiLevelType w:val="multilevel"/>
    <w:tmpl w:val="0A8CD674"/>
    <w:lvl w:ilvl="0">
      <w:start w:val="1"/>
      <w:numFmt w:val="decimal"/>
      <w:lvlText w:val="%1."/>
      <w:lvlJc w:val="left"/>
      <w:pPr>
        <w:ind w:left="1009" w:hanging="452"/>
      </w:pPr>
      <w:rPr>
        <w:rFonts w:ascii="Arial" w:eastAsia="Arial" w:hAnsi="Arial" w:cs="Arial"/>
        <w:b w:val="0"/>
        <w:i w:val="0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48" w15:restartNumberingAfterBreak="0">
    <w:nsid w:val="36B154CD"/>
    <w:multiLevelType w:val="hybridMultilevel"/>
    <w:tmpl w:val="129405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A760824"/>
    <w:multiLevelType w:val="multilevel"/>
    <w:tmpl w:val="63FE7E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3ACD02D8"/>
    <w:multiLevelType w:val="multilevel"/>
    <w:tmpl w:val="74CEA5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B7E165F"/>
    <w:multiLevelType w:val="hybridMultilevel"/>
    <w:tmpl w:val="E06C1B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BDE6612"/>
    <w:multiLevelType w:val="hybridMultilevel"/>
    <w:tmpl w:val="272ACFEE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53" w15:restartNumberingAfterBreak="0">
    <w:nsid w:val="3D744CCF"/>
    <w:multiLevelType w:val="multilevel"/>
    <w:tmpl w:val="D19E4E7E"/>
    <w:lvl w:ilvl="0">
      <w:start w:val="1"/>
      <w:numFmt w:val="decimal"/>
      <w:lvlText w:val="%1)"/>
      <w:lvlJc w:val="left"/>
      <w:pPr>
        <w:ind w:left="283" w:hanging="283"/>
      </w:pPr>
      <w:rPr>
        <w:b w:val="0"/>
        <w:bCs w:val="0"/>
        <w:sz w:val="18"/>
        <w:szCs w:val="18"/>
      </w:rPr>
    </w:lvl>
    <w:lvl w:ilvl="1">
      <w:start w:val="2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4" w15:restartNumberingAfterBreak="0">
    <w:nsid w:val="3E5746CB"/>
    <w:multiLevelType w:val="multilevel"/>
    <w:tmpl w:val="260E2958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F960EB8"/>
    <w:multiLevelType w:val="multilevel"/>
    <w:tmpl w:val="969C8BFC"/>
    <w:lvl w:ilvl="0">
      <w:start w:val="1"/>
      <w:numFmt w:val="decimal"/>
      <w:lvlText w:val="%1."/>
      <w:lvlJc w:val="left"/>
      <w:pPr>
        <w:ind w:left="284" w:hanging="284"/>
      </w:pPr>
      <w:rPr>
        <w:rFonts w:ascii="Calibri" w:hAnsi="Calibri" w:cs="Calibri"/>
        <w:b w:val="0"/>
        <w:i w:val="0"/>
        <w:sz w:val="22"/>
        <w:szCs w:val="24"/>
      </w:rPr>
    </w:lvl>
    <w:lvl w:ilvl="1">
      <w:start w:val="1"/>
      <w:numFmt w:val="decimal"/>
      <w:lvlText w:val="%2)"/>
      <w:lvlJc w:val="left"/>
      <w:pPr>
        <w:ind w:left="360" w:hanging="360"/>
      </w:pPr>
      <w:rPr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6" w15:restartNumberingAfterBreak="0">
    <w:nsid w:val="40205531"/>
    <w:multiLevelType w:val="hybridMultilevel"/>
    <w:tmpl w:val="E3B678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0A419A8"/>
    <w:multiLevelType w:val="hybridMultilevel"/>
    <w:tmpl w:val="98DCC3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8" w15:restartNumberingAfterBreak="0">
    <w:nsid w:val="43473825"/>
    <w:multiLevelType w:val="hybridMultilevel"/>
    <w:tmpl w:val="C37C0368"/>
    <w:lvl w:ilvl="0" w:tplc="1956529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45A6F41"/>
    <w:multiLevelType w:val="hybridMultilevel"/>
    <w:tmpl w:val="E938C308"/>
    <w:lvl w:ilvl="0" w:tplc="7EE8E76E">
      <w:start w:val="1"/>
      <w:numFmt w:val="lowerLetter"/>
      <w:lvlText w:val="%1)"/>
      <w:lvlJc w:val="left"/>
      <w:pPr>
        <w:ind w:left="1485" w:hanging="360"/>
      </w:pPr>
      <w:rPr>
        <w:b w:val="0"/>
        <w:bCs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60" w15:restartNumberingAfterBreak="0">
    <w:nsid w:val="463C3738"/>
    <w:multiLevelType w:val="hybridMultilevel"/>
    <w:tmpl w:val="1DB070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6F037C5"/>
    <w:multiLevelType w:val="multilevel"/>
    <w:tmpl w:val="82300F08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/>
      </w:rPr>
    </w:lvl>
    <w:lvl w:ilvl="1">
      <w:start w:val="1"/>
      <w:numFmt w:val="decimal"/>
      <w:lvlText w:val="%2)"/>
      <w:lvlJc w:val="left"/>
      <w:pPr>
        <w:ind w:left="1567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62" w15:restartNumberingAfterBreak="0">
    <w:nsid w:val="479F5349"/>
    <w:multiLevelType w:val="hybridMultilevel"/>
    <w:tmpl w:val="AA2870FA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63" w15:restartNumberingAfterBreak="0">
    <w:nsid w:val="4853619E"/>
    <w:multiLevelType w:val="multilevel"/>
    <w:tmpl w:val="C42AF900"/>
    <w:lvl w:ilvl="0">
      <w:start w:val="1"/>
      <w:numFmt w:val="decimal"/>
      <w:lvlText w:val="%1."/>
      <w:lvlJc w:val="left"/>
      <w:pPr>
        <w:ind w:left="453" w:hanging="453"/>
      </w:pPr>
      <w:rPr>
        <w:b w:val="0"/>
        <w:bCs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6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88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60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32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04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6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48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04" w:hanging="180"/>
      </w:pPr>
      <w:rPr>
        <w:vertAlign w:val="baseline"/>
      </w:rPr>
    </w:lvl>
  </w:abstractNum>
  <w:abstractNum w:abstractNumId="64" w15:restartNumberingAfterBreak="0">
    <w:nsid w:val="4ABB31AD"/>
    <w:multiLevelType w:val="multilevel"/>
    <w:tmpl w:val="D96A37FE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B000ED2"/>
    <w:multiLevelType w:val="hybridMultilevel"/>
    <w:tmpl w:val="DF4A9EA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1">
      <w:start w:val="1"/>
      <w:numFmt w:val="decimal"/>
      <w:lvlText w:val="%3)"/>
      <w:lvlJc w:val="lef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6" w15:restartNumberingAfterBreak="0">
    <w:nsid w:val="4DBB51B9"/>
    <w:multiLevelType w:val="hybridMultilevel"/>
    <w:tmpl w:val="35601A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F4C5373"/>
    <w:multiLevelType w:val="hybridMultilevel"/>
    <w:tmpl w:val="76AC0D6C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68" w15:restartNumberingAfterBreak="0">
    <w:nsid w:val="50C90719"/>
    <w:multiLevelType w:val="hybridMultilevel"/>
    <w:tmpl w:val="CFEE8B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766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4F5058C"/>
    <w:multiLevelType w:val="hybridMultilevel"/>
    <w:tmpl w:val="559241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5F85363"/>
    <w:multiLevelType w:val="multilevel"/>
    <w:tmpl w:val="D4EA8CD0"/>
    <w:lvl w:ilvl="0">
      <w:start w:val="1"/>
      <w:numFmt w:val="decimal"/>
      <w:lvlText w:val="%1."/>
      <w:lvlJc w:val="left"/>
      <w:pPr>
        <w:ind w:left="1009" w:hanging="452"/>
      </w:pPr>
      <w:rPr>
        <w:b w:val="0"/>
        <w:bCs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71" w15:restartNumberingAfterBreak="0">
    <w:nsid w:val="56246689"/>
    <w:multiLevelType w:val="hybridMultilevel"/>
    <w:tmpl w:val="A83482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63E3DF2"/>
    <w:multiLevelType w:val="hybridMultilevel"/>
    <w:tmpl w:val="91D05350"/>
    <w:lvl w:ilvl="0" w:tplc="B8D2DF94">
      <w:start w:val="1"/>
      <w:numFmt w:val="lowerLetter"/>
      <w:lvlText w:val="%1)"/>
      <w:lvlJc w:val="left"/>
      <w:pPr>
        <w:ind w:left="144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3" w15:restartNumberingAfterBreak="0">
    <w:nsid w:val="58BD119F"/>
    <w:multiLevelType w:val="multilevel"/>
    <w:tmpl w:val="6A82843E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="Calibri" w:eastAsia="Lucida Sans Unicode" w:hAnsi="Calibri" w:cs="Calibri"/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74" w15:restartNumberingAfterBreak="0">
    <w:nsid w:val="58E231B7"/>
    <w:multiLevelType w:val="hybridMultilevel"/>
    <w:tmpl w:val="D1FEAB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C7A00B9"/>
    <w:multiLevelType w:val="multilevel"/>
    <w:tmpl w:val="F19A2CE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/>
      </w:rPr>
    </w:lvl>
    <w:lvl w:ilvl="1">
      <w:start w:val="1"/>
      <w:numFmt w:val="decimal"/>
      <w:lvlText w:val="%2)"/>
      <w:lvlJc w:val="left"/>
      <w:pPr>
        <w:ind w:left="1567" w:hanging="432"/>
      </w:pPr>
      <w:rPr>
        <w:rFonts w:ascii="Calibri" w:eastAsia="Lucida Sans Unicode" w:hAnsi="Calibri" w:cs="Calibri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76" w15:restartNumberingAfterBreak="0">
    <w:nsid w:val="5E367C3E"/>
    <w:multiLevelType w:val="hybridMultilevel"/>
    <w:tmpl w:val="E938C308"/>
    <w:lvl w:ilvl="0" w:tplc="FFFFFFFF">
      <w:start w:val="1"/>
      <w:numFmt w:val="lowerLetter"/>
      <w:lvlText w:val="%1)"/>
      <w:lvlJc w:val="left"/>
      <w:pPr>
        <w:ind w:left="1485" w:hanging="360"/>
      </w:pPr>
      <w:rPr>
        <w:b w:val="0"/>
        <w:bCs w:val="0"/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2205" w:hanging="360"/>
      </w:pPr>
    </w:lvl>
    <w:lvl w:ilvl="2" w:tplc="FFFFFFFF" w:tentative="1">
      <w:start w:val="1"/>
      <w:numFmt w:val="lowerRoman"/>
      <w:lvlText w:val="%3."/>
      <w:lvlJc w:val="right"/>
      <w:pPr>
        <w:ind w:left="2925" w:hanging="180"/>
      </w:pPr>
    </w:lvl>
    <w:lvl w:ilvl="3" w:tplc="FFFFFFFF" w:tentative="1">
      <w:start w:val="1"/>
      <w:numFmt w:val="decimal"/>
      <w:lvlText w:val="%4."/>
      <w:lvlJc w:val="left"/>
      <w:pPr>
        <w:ind w:left="3645" w:hanging="360"/>
      </w:pPr>
    </w:lvl>
    <w:lvl w:ilvl="4" w:tplc="FFFFFFFF" w:tentative="1">
      <w:start w:val="1"/>
      <w:numFmt w:val="lowerLetter"/>
      <w:lvlText w:val="%5."/>
      <w:lvlJc w:val="left"/>
      <w:pPr>
        <w:ind w:left="4365" w:hanging="360"/>
      </w:pPr>
    </w:lvl>
    <w:lvl w:ilvl="5" w:tplc="FFFFFFFF" w:tentative="1">
      <w:start w:val="1"/>
      <w:numFmt w:val="lowerRoman"/>
      <w:lvlText w:val="%6."/>
      <w:lvlJc w:val="right"/>
      <w:pPr>
        <w:ind w:left="5085" w:hanging="180"/>
      </w:pPr>
    </w:lvl>
    <w:lvl w:ilvl="6" w:tplc="FFFFFFFF" w:tentative="1">
      <w:start w:val="1"/>
      <w:numFmt w:val="decimal"/>
      <w:lvlText w:val="%7."/>
      <w:lvlJc w:val="left"/>
      <w:pPr>
        <w:ind w:left="5805" w:hanging="360"/>
      </w:pPr>
    </w:lvl>
    <w:lvl w:ilvl="7" w:tplc="FFFFFFFF" w:tentative="1">
      <w:start w:val="1"/>
      <w:numFmt w:val="lowerLetter"/>
      <w:lvlText w:val="%8."/>
      <w:lvlJc w:val="left"/>
      <w:pPr>
        <w:ind w:left="6525" w:hanging="360"/>
      </w:pPr>
    </w:lvl>
    <w:lvl w:ilvl="8" w:tplc="FFFFFFFF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77" w15:restartNumberingAfterBreak="0">
    <w:nsid w:val="60624989"/>
    <w:multiLevelType w:val="hybridMultilevel"/>
    <w:tmpl w:val="03A8C05E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634A64EE"/>
    <w:multiLevelType w:val="hybridMultilevel"/>
    <w:tmpl w:val="81A0644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9" w15:restartNumberingAfterBreak="0">
    <w:nsid w:val="634C1FB5"/>
    <w:multiLevelType w:val="hybridMultilevel"/>
    <w:tmpl w:val="307C795E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1">
      <w:start w:val="1"/>
      <w:numFmt w:val="decimal"/>
      <w:lvlText w:val="%3)"/>
      <w:lvlJc w:val="lef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0" w15:restartNumberingAfterBreak="0">
    <w:nsid w:val="685564BE"/>
    <w:multiLevelType w:val="multilevel"/>
    <w:tmpl w:val="339A1D28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cs="Calibri"/>
      </w:rPr>
    </w:lvl>
    <w:lvl w:ilvl="1">
      <w:start w:val="1"/>
      <w:numFmt w:val="decimal"/>
      <w:lvlText w:val="%1.%2"/>
      <w:lvlJc w:val="left"/>
      <w:pPr>
        <w:ind w:left="1440" w:hanging="360"/>
      </w:pPr>
    </w:lvl>
    <w:lvl w:ilvl="2">
      <w:start w:val="1"/>
      <w:numFmt w:val="decimal"/>
      <w:lvlText w:val="%1.%2.%3"/>
      <w:lvlJc w:val="left"/>
      <w:pPr>
        <w:ind w:left="2880" w:hanging="720"/>
      </w:pPr>
    </w:lvl>
    <w:lvl w:ilvl="3">
      <w:start w:val="1"/>
      <w:numFmt w:val="decimal"/>
      <w:lvlText w:val="%1.%2.%3.%4"/>
      <w:lvlJc w:val="left"/>
      <w:pPr>
        <w:ind w:left="3960" w:hanging="720"/>
      </w:pPr>
    </w:lvl>
    <w:lvl w:ilvl="4">
      <w:start w:val="1"/>
      <w:numFmt w:val="decimal"/>
      <w:lvlText w:val="%1.%2.%3.%4.%5"/>
      <w:lvlJc w:val="left"/>
      <w:pPr>
        <w:ind w:left="5400" w:hanging="1080"/>
      </w:pPr>
    </w:lvl>
    <w:lvl w:ilvl="5">
      <w:start w:val="1"/>
      <w:numFmt w:val="decimal"/>
      <w:lvlText w:val="%1.%2.%3.%4.%5.%6"/>
      <w:lvlJc w:val="left"/>
      <w:pPr>
        <w:ind w:left="6480" w:hanging="1080"/>
      </w:pPr>
    </w:lvl>
    <w:lvl w:ilvl="6">
      <w:start w:val="1"/>
      <w:numFmt w:val="decimal"/>
      <w:lvlText w:val="%1.%2.%3.%4.%5.%6.%7"/>
      <w:lvlJc w:val="left"/>
      <w:pPr>
        <w:ind w:left="7920" w:hanging="1440"/>
      </w:pPr>
    </w:lvl>
    <w:lvl w:ilvl="7">
      <w:start w:val="1"/>
      <w:numFmt w:val="decimal"/>
      <w:lvlText w:val="%1.%2.%3.%4.%5.%6.%7.%8"/>
      <w:lvlJc w:val="left"/>
      <w:pPr>
        <w:ind w:left="9000" w:hanging="1440"/>
      </w:pPr>
    </w:lvl>
    <w:lvl w:ilvl="8">
      <w:start w:val="1"/>
      <w:numFmt w:val="decimal"/>
      <w:lvlText w:val="%1.%2.%3.%4.%5.%6.%7.%8.%9"/>
      <w:lvlJc w:val="left"/>
      <w:pPr>
        <w:ind w:left="10440" w:hanging="1800"/>
      </w:pPr>
    </w:lvl>
  </w:abstractNum>
  <w:abstractNum w:abstractNumId="81" w15:restartNumberingAfterBreak="0">
    <w:nsid w:val="68C35D68"/>
    <w:multiLevelType w:val="multilevel"/>
    <w:tmpl w:val="5E08B1A6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95940D5"/>
    <w:multiLevelType w:val="multilevel"/>
    <w:tmpl w:val="C130FB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B001FA8"/>
    <w:multiLevelType w:val="hybridMultilevel"/>
    <w:tmpl w:val="437C3780"/>
    <w:lvl w:ilvl="0" w:tplc="B4746A3C">
      <w:start w:val="10"/>
      <w:numFmt w:val="decimal"/>
      <w:lvlText w:val="%1."/>
      <w:lvlJc w:val="left"/>
      <w:pPr>
        <w:ind w:left="7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E866C71"/>
    <w:multiLevelType w:val="multilevel"/>
    <w:tmpl w:val="91FE5640"/>
    <w:lvl w:ilvl="0">
      <w:start w:val="1"/>
      <w:numFmt w:val="decimal"/>
      <w:lvlText w:val="%1."/>
      <w:lvlJc w:val="left"/>
      <w:pPr>
        <w:ind w:left="1146" w:hanging="360"/>
      </w:pPr>
      <w:rPr>
        <w:rFonts w:ascii="Arial" w:eastAsia="Arial" w:hAnsi="Arial" w:cs="Arial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85" w15:restartNumberingAfterBreak="0">
    <w:nsid w:val="6EC262D1"/>
    <w:multiLevelType w:val="hybridMultilevel"/>
    <w:tmpl w:val="032E4A82"/>
    <w:styleLink w:val="WW8Num71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2711C13"/>
    <w:multiLevelType w:val="multilevel"/>
    <w:tmpl w:val="C6DEC7C8"/>
    <w:lvl w:ilvl="0">
      <w:start w:val="9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7" w15:restartNumberingAfterBreak="0">
    <w:nsid w:val="75C43EAE"/>
    <w:multiLevelType w:val="hybridMultilevel"/>
    <w:tmpl w:val="9E5258CA"/>
    <w:lvl w:ilvl="0" w:tplc="211458B8">
      <w:start w:val="2"/>
      <w:numFmt w:val="decimal"/>
      <w:lvlText w:val="%1)"/>
      <w:lvlJc w:val="left"/>
      <w:pPr>
        <w:ind w:left="18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5D54394"/>
    <w:multiLevelType w:val="multilevel"/>
    <w:tmpl w:val="7ADCA8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A5E428D"/>
    <w:multiLevelType w:val="hybridMultilevel"/>
    <w:tmpl w:val="A85EB9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CCD06E4"/>
    <w:multiLevelType w:val="multilevel"/>
    <w:tmpl w:val="1908B1B4"/>
    <w:lvl w:ilvl="0">
      <w:start w:val="1"/>
      <w:numFmt w:val="decimal"/>
      <w:lvlText w:val="%1)"/>
      <w:lvlJc w:val="left"/>
      <w:pPr>
        <w:ind w:left="720" w:hanging="360"/>
      </w:pPr>
      <w:rPr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D172FAE"/>
    <w:multiLevelType w:val="multilevel"/>
    <w:tmpl w:val="DBEC90CC"/>
    <w:lvl w:ilvl="0">
      <w:start w:val="4"/>
      <w:numFmt w:val="decimal"/>
      <w:lvlText w:val="%1."/>
      <w:lvlJc w:val="left"/>
      <w:pPr>
        <w:ind w:left="397" w:hanging="397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D353D2E"/>
    <w:multiLevelType w:val="hybridMultilevel"/>
    <w:tmpl w:val="152484C6"/>
    <w:lvl w:ilvl="0" w:tplc="070255C0">
      <w:start w:val="1"/>
      <w:numFmt w:val="decimal"/>
      <w:lvlText w:val="%1."/>
      <w:lvlJc w:val="left"/>
      <w:pPr>
        <w:ind w:left="3054" w:hanging="360"/>
      </w:pPr>
      <w:rPr>
        <w:rFonts w:asciiTheme="minorHAnsi" w:hAnsiTheme="minorHAnsi" w:cstheme="minorHAnsi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3" w15:restartNumberingAfterBreak="0">
    <w:nsid w:val="7DEB02D4"/>
    <w:multiLevelType w:val="hybridMultilevel"/>
    <w:tmpl w:val="66AAE6AA"/>
    <w:lvl w:ilvl="0" w:tplc="9E1C3282">
      <w:start w:val="5"/>
      <w:numFmt w:val="decimal"/>
      <w:lvlText w:val="%1)"/>
      <w:lvlJc w:val="left"/>
      <w:pPr>
        <w:ind w:left="216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EF0195B"/>
    <w:multiLevelType w:val="multilevel"/>
    <w:tmpl w:val="DC763E56"/>
    <w:styleLink w:val="WW8Num7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5" w15:restartNumberingAfterBreak="0">
    <w:nsid w:val="7F320643"/>
    <w:multiLevelType w:val="hybridMultilevel"/>
    <w:tmpl w:val="F42AB782"/>
    <w:lvl w:ilvl="0" w:tplc="F9E6B86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F663165"/>
    <w:multiLevelType w:val="hybridMultilevel"/>
    <w:tmpl w:val="4BB842D8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7" w15:restartNumberingAfterBreak="0">
    <w:nsid w:val="7FB33996"/>
    <w:multiLevelType w:val="multilevel"/>
    <w:tmpl w:val="CF7C82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98" w15:restartNumberingAfterBreak="0">
    <w:nsid w:val="7FF53F52"/>
    <w:multiLevelType w:val="multilevel"/>
    <w:tmpl w:val="6066BF52"/>
    <w:lvl w:ilvl="0">
      <w:start w:val="1"/>
      <w:numFmt w:val="decimal"/>
      <w:lvlText w:val="%1."/>
      <w:lvlJc w:val="left"/>
      <w:pPr>
        <w:ind w:left="1004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num w:numId="1" w16cid:durableId="1957835396">
    <w:abstractNumId w:val="70"/>
  </w:num>
  <w:num w:numId="2" w16cid:durableId="922103648">
    <w:abstractNumId w:val="84"/>
  </w:num>
  <w:num w:numId="3" w16cid:durableId="2013683303">
    <w:abstractNumId w:val="63"/>
  </w:num>
  <w:num w:numId="4" w16cid:durableId="513614455">
    <w:abstractNumId w:val="47"/>
  </w:num>
  <w:num w:numId="5" w16cid:durableId="776487644">
    <w:abstractNumId w:val="27"/>
  </w:num>
  <w:num w:numId="6" w16cid:durableId="1757893891">
    <w:abstractNumId w:val="98"/>
  </w:num>
  <w:num w:numId="7" w16cid:durableId="940530916">
    <w:abstractNumId w:val="77"/>
  </w:num>
  <w:num w:numId="8" w16cid:durableId="326979241">
    <w:abstractNumId w:val="0"/>
  </w:num>
  <w:num w:numId="9" w16cid:durableId="1448233941">
    <w:abstractNumId w:val="16"/>
  </w:num>
  <w:num w:numId="10" w16cid:durableId="975184780">
    <w:abstractNumId w:val="20"/>
  </w:num>
  <w:num w:numId="11" w16cid:durableId="505097603">
    <w:abstractNumId w:val="58"/>
  </w:num>
  <w:num w:numId="12" w16cid:durableId="735513001">
    <w:abstractNumId w:val="2"/>
  </w:num>
  <w:num w:numId="13" w16cid:durableId="446853716">
    <w:abstractNumId w:val="5"/>
  </w:num>
  <w:num w:numId="14" w16cid:durableId="166990452">
    <w:abstractNumId w:val="10"/>
  </w:num>
  <w:num w:numId="15" w16cid:durableId="1421214189">
    <w:abstractNumId w:val="11"/>
  </w:num>
  <w:num w:numId="16" w16cid:durableId="932976596">
    <w:abstractNumId w:val="12"/>
  </w:num>
  <w:num w:numId="17" w16cid:durableId="1764303647">
    <w:abstractNumId w:val="1"/>
  </w:num>
  <w:num w:numId="18" w16cid:durableId="1520701545">
    <w:abstractNumId w:val="94"/>
  </w:num>
  <w:num w:numId="19" w16cid:durableId="1646474467">
    <w:abstractNumId w:val="37"/>
  </w:num>
  <w:num w:numId="20" w16cid:durableId="893540679">
    <w:abstractNumId w:val="93"/>
  </w:num>
  <w:num w:numId="21" w16cid:durableId="888154234">
    <w:abstractNumId w:val="26"/>
  </w:num>
  <w:num w:numId="22" w16cid:durableId="1122268705">
    <w:abstractNumId w:val="62"/>
  </w:num>
  <w:num w:numId="23" w16cid:durableId="337578640">
    <w:abstractNumId w:val="79"/>
  </w:num>
  <w:num w:numId="24" w16cid:durableId="1463309447">
    <w:abstractNumId w:val="48"/>
  </w:num>
  <w:num w:numId="25" w16cid:durableId="951396709">
    <w:abstractNumId w:val="71"/>
  </w:num>
  <w:num w:numId="26" w16cid:durableId="297492833">
    <w:abstractNumId w:val="51"/>
  </w:num>
  <w:num w:numId="27" w16cid:durableId="2054959232">
    <w:abstractNumId w:val="17"/>
  </w:num>
  <w:num w:numId="28" w16cid:durableId="2015719107">
    <w:abstractNumId w:val="65"/>
  </w:num>
  <w:num w:numId="29" w16cid:durableId="634992631">
    <w:abstractNumId w:val="25"/>
  </w:num>
  <w:num w:numId="30" w16cid:durableId="164983602">
    <w:abstractNumId w:val="14"/>
  </w:num>
  <w:num w:numId="31" w16cid:durableId="45836990">
    <w:abstractNumId w:val="72"/>
  </w:num>
  <w:num w:numId="32" w16cid:durableId="91753560">
    <w:abstractNumId w:val="52"/>
  </w:num>
  <w:num w:numId="33" w16cid:durableId="1858470575">
    <w:abstractNumId w:val="66"/>
  </w:num>
  <w:num w:numId="34" w16cid:durableId="222720501">
    <w:abstractNumId w:val="69"/>
  </w:num>
  <w:num w:numId="35" w16cid:durableId="1421180464">
    <w:abstractNumId w:val="29"/>
  </w:num>
  <w:num w:numId="36" w16cid:durableId="2041196891">
    <w:abstractNumId w:val="40"/>
  </w:num>
  <w:num w:numId="37" w16cid:durableId="277029628">
    <w:abstractNumId w:val="57"/>
  </w:num>
  <w:num w:numId="38" w16cid:durableId="1012026615">
    <w:abstractNumId w:val="49"/>
  </w:num>
  <w:num w:numId="39" w16cid:durableId="2045596668">
    <w:abstractNumId w:val="86"/>
  </w:num>
  <w:num w:numId="40" w16cid:durableId="1772431414">
    <w:abstractNumId w:val="18"/>
  </w:num>
  <w:num w:numId="41" w16cid:durableId="2098554319">
    <w:abstractNumId w:val="92"/>
  </w:num>
  <w:num w:numId="42" w16cid:durableId="1674795860">
    <w:abstractNumId w:val="96"/>
  </w:num>
  <w:num w:numId="43" w16cid:durableId="1828127735">
    <w:abstractNumId w:val="83"/>
  </w:num>
  <w:num w:numId="44" w16cid:durableId="286817965">
    <w:abstractNumId w:val="85"/>
  </w:num>
  <w:num w:numId="45" w16cid:durableId="8808449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2071613985">
    <w:abstractNumId w:val="44"/>
  </w:num>
  <w:num w:numId="47" w16cid:durableId="1316569483">
    <w:abstractNumId w:val="88"/>
  </w:num>
  <w:num w:numId="48" w16cid:durableId="561058630">
    <w:abstractNumId w:val="53"/>
  </w:num>
  <w:num w:numId="49" w16cid:durableId="1886288516">
    <w:abstractNumId w:val="13"/>
  </w:num>
  <w:num w:numId="50" w16cid:durableId="1034118648">
    <w:abstractNumId w:val="42"/>
  </w:num>
  <w:num w:numId="51" w16cid:durableId="1499077275">
    <w:abstractNumId w:val="74"/>
  </w:num>
  <w:num w:numId="52" w16cid:durableId="1871215453">
    <w:abstractNumId w:val="95"/>
  </w:num>
  <w:num w:numId="53" w16cid:durableId="1129011824">
    <w:abstractNumId w:val="67"/>
  </w:num>
  <w:num w:numId="54" w16cid:durableId="781001826">
    <w:abstractNumId w:val="21"/>
  </w:num>
  <w:num w:numId="55" w16cid:durableId="2029478995">
    <w:abstractNumId w:val="19"/>
  </w:num>
  <w:num w:numId="56" w16cid:durableId="1935242714">
    <w:abstractNumId w:val="87"/>
  </w:num>
  <w:num w:numId="57" w16cid:durableId="779759238">
    <w:abstractNumId w:val="24"/>
  </w:num>
  <w:num w:numId="58" w16cid:durableId="1124881867">
    <w:abstractNumId w:val="32"/>
  </w:num>
  <w:num w:numId="59" w16cid:durableId="1626883614">
    <w:abstractNumId w:val="43"/>
  </w:num>
  <w:num w:numId="60" w16cid:durableId="1953855819">
    <w:abstractNumId w:val="28"/>
  </w:num>
  <w:num w:numId="61" w16cid:durableId="1103763459">
    <w:abstractNumId w:val="54"/>
  </w:num>
  <w:num w:numId="62" w16cid:durableId="1504007000">
    <w:abstractNumId w:val="82"/>
  </w:num>
  <w:num w:numId="63" w16cid:durableId="155386984">
    <w:abstractNumId w:val="41"/>
  </w:num>
  <w:num w:numId="64" w16cid:durableId="1424912028">
    <w:abstractNumId w:val="46"/>
  </w:num>
  <w:num w:numId="65" w16cid:durableId="345911674">
    <w:abstractNumId w:val="33"/>
  </w:num>
  <w:num w:numId="66" w16cid:durableId="1110275612">
    <w:abstractNumId w:val="64"/>
  </w:num>
  <w:num w:numId="67" w16cid:durableId="1819413810">
    <w:abstractNumId w:val="80"/>
  </w:num>
  <w:num w:numId="68" w16cid:durableId="454981871">
    <w:abstractNumId w:val="75"/>
  </w:num>
  <w:num w:numId="69" w16cid:durableId="229461719">
    <w:abstractNumId w:val="61"/>
  </w:num>
  <w:num w:numId="70" w16cid:durableId="1950115823">
    <w:abstractNumId w:val="73"/>
  </w:num>
  <w:num w:numId="71" w16cid:durableId="479658024">
    <w:abstractNumId w:val="23"/>
  </w:num>
  <w:num w:numId="72" w16cid:durableId="1459686023">
    <w:abstractNumId w:val="50"/>
  </w:num>
  <w:num w:numId="73" w16cid:durableId="1589653900">
    <w:abstractNumId w:val="90"/>
  </w:num>
  <w:num w:numId="74" w16cid:durableId="894774295">
    <w:abstractNumId w:val="91"/>
  </w:num>
  <w:num w:numId="75" w16cid:durableId="1803692163">
    <w:abstractNumId w:val="31"/>
  </w:num>
  <w:num w:numId="76" w16cid:durableId="1578663255">
    <w:abstractNumId w:val="81"/>
  </w:num>
  <w:num w:numId="77" w16cid:durableId="1715423853">
    <w:abstractNumId w:val="55"/>
  </w:num>
  <w:num w:numId="78" w16cid:durableId="1731732506">
    <w:abstractNumId w:val="97"/>
  </w:num>
  <w:num w:numId="79" w16cid:durableId="1067847133">
    <w:abstractNumId w:val="45"/>
  </w:num>
  <w:num w:numId="80" w16cid:durableId="1562521109">
    <w:abstractNumId w:val="30"/>
  </w:num>
  <w:num w:numId="81" w16cid:durableId="1868248771">
    <w:abstractNumId w:val="38"/>
  </w:num>
  <w:num w:numId="82" w16cid:durableId="518009003">
    <w:abstractNumId w:val="35"/>
  </w:num>
  <w:num w:numId="83" w16cid:durableId="1355956435">
    <w:abstractNumId w:val="34"/>
  </w:num>
  <w:num w:numId="84" w16cid:durableId="2099590833">
    <w:abstractNumId w:val="68"/>
  </w:num>
  <w:num w:numId="85" w16cid:durableId="1111558280">
    <w:abstractNumId w:val="89"/>
  </w:num>
  <w:num w:numId="86" w16cid:durableId="1132481712">
    <w:abstractNumId w:val="59"/>
  </w:num>
  <w:num w:numId="87" w16cid:durableId="1799641766">
    <w:abstractNumId w:val="78"/>
  </w:num>
  <w:num w:numId="88" w16cid:durableId="993919125">
    <w:abstractNumId w:val="39"/>
  </w:num>
  <w:num w:numId="89" w16cid:durableId="703100258">
    <w:abstractNumId w:val="76"/>
  </w:num>
  <w:num w:numId="90" w16cid:durableId="1121419183">
    <w:abstractNumId w:val="36"/>
  </w:num>
  <w:num w:numId="91" w16cid:durableId="1867256013">
    <w:abstractNumId w:val="56"/>
  </w:num>
  <w:num w:numId="92" w16cid:durableId="1186404775">
    <w:abstractNumId w:val="60"/>
  </w:num>
  <w:num w:numId="93" w16cid:durableId="1046372298">
    <w:abstractNumId w:val="22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991"/>
    <w:rsid w:val="00004B7A"/>
    <w:rsid w:val="00005862"/>
    <w:rsid w:val="00005FDB"/>
    <w:rsid w:val="00006320"/>
    <w:rsid w:val="000079E7"/>
    <w:rsid w:val="00010BDE"/>
    <w:rsid w:val="0001507A"/>
    <w:rsid w:val="000154E7"/>
    <w:rsid w:val="00020A7B"/>
    <w:rsid w:val="00020D6C"/>
    <w:rsid w:val="0002475C"/>
    <w:rsid w:val="00027718"/>
    <w:rsid w:val="0003220D"/>
    <w:rsid w:val="00036423"/>
    <w:rsid w:val="00037468"/>
    <w:rsid w:val="00041E74"/>
    <w:rsid w:val="00042AF9"/>
    <w:rsid w:val="00043121"/>
    <w:rsid w:val="00050268"/>
    <w:rsid w:val="00052C6D"/>
    <w:rsid w:val="00054B90"/>
    <w:rsid w:val="000577B9"/>
    <w:rsid w:val="0006336F"/>
    <w:rsid w:val="00064C75"/>
    <w:rsid w:val="000663A0"/>
    <w:rsid w:val="00066E44"/>
    <w:rsid w:val="00066FC6"/>
    <w:rsid w:val="00070442"/>
    <w:rsid w:val="000727C0"/>
    <w:rsid w:val="00073F5C"/>
    <w:rsid w:val="00075D95"/>
    <w:rsid w:val="000807D8"/>
    <w:rsid w:val="000812FA"/>
    <w:rsid w:val="000838D8"/>
    <w:rsid w:val="00095E7E"/>
    <w:rsid w:val="000A7E4A"/>
    <w:rsid w:val="000B6A04"/>
    <w:rsid w:val="000C0DBD"/>
    <w:rsid w:val="000C1567"/>
    <w:rsid w:val="000C675A"/>
    <w:rsid w:val="000C7C42"/>
    <w:rsid w:val="000D0047"/>
    <w:rsid w:val="000D27FB"/>
    <w:rsid w:val="000E01B2"/>
    <w:rsid w:val="000E3565"/>
    <w:rsid w:val="000E4354"/>
    <w:rsid w:val="000E64E0"/>
    <w:rsid w:val="000F277E"/>
    <w:rsid w:val="000F389D"/>
    <w:rsid w:val="000F3B1C"/>
    <w:rsid w:val="000F3FC3"/>
    <w:rsid w:val="000F602E"/>
    <w:rsid w:val="000F7A4B"/>
    <w:rsid w:val="00101439"/>
    <w:rsid w:val="00101987"/>
    <w:rsid w:val="0010232B"/>
    <w:rsid w:val="00105011"/>
    <w:rsid w:val="00110E77"/>
    <w:rsid w:val="001116E1"/>
    <w:rsid w:val="0011174B"/>
    <w:rsid w:val="001144AD"/>
    <w:rsid w:val="00120C33"/>
    <w:rsid w:val="00120EEA"/>
    <w:rsid w:val="001251ED"/>
    <w:rsid w:val="00125A7E"/>
    <w:rsid w:val="00131A12"/>
    <w:rsid w:val="001375D6"/>
    <w:rsid w:val="00142482"/>
    <w:rsid w:val="0015274B"/>
    <w:rsid w:val="00155E38"/>
    <w:rsid w:val="00160065"/>
    <w:rsid w:val="00167469"/>
    <w:rsid w:val="00167F7A"/>
    <w:rsid w:val="001707B0"/>
    <w:rsid w:val="00171A88"/>
    <w:rsid w:val="00175ED8"/>
    <w:rsid w:val="001831F7"/>
    <w:rsid w:val="00190F7B"/>
    <w:rsid w:val="001946DF"/>
    <w:rsid w:val="001A3E69"/>
    <w:rsid w:val="001B17B6"/>
    <w:rsid w:val="001B2384"/>
    <w:rsid w:val="001B5941"/>
    <w:rsid w:val="001B6EAD"/>
    <w:rsid w:val="001C10D9"/>
    <w:rsid w:val="001C2843"/>
    <w:rsid w:val="001C2C97"/>
    <w:rsid w:val="001C46E3"/>
    <w:rsid w:val="001D02C4"/>
    <w:rsid w:val="001D37B3"/>
    <w:rsid w:val="001D6B4F"/>
    <w:rsid w:val="001E241E"/>
    <w:rsid w:val="001E50F9"/>
    <w:rsid w:val="001E588E"/>
    <w:rsid w:val="001F1770"/>
    <w:rsid w:val="001F4115"/>
    <w:rsid w:val="001F458B"/>
    <w:rsid w:val="002010A6"/>
    <w:rsid w:val="00205106"/>
    <w:rsid w:val="00210C7F"/>
    <w:rsid w:val="00210DCC"/>
    <w:rsid w:val="00222CC2"/>
    <w:rsid w:val="0022312C"/>
    <w:rsid w:val="00227B82"/>
    <w:rsid w:val="00234F34"/>
    <w:rsid w:val="00236EE0"/>
    <w:rsid w:val="00243038"/>
    <w:rsid w:val="00244DAA"/>
    <w:rsid w:val="00244F11"/>
    <w:rsid w:val="0024776E"/>
    <w:rsid w:val="00250996"/>
    <w:rsid w:val="0025484C"/>
    <w:rsid w:val="00255EAF"/>
    <w:rsid w:val="002560F9"/>
    <w:rsid w:val="00256333"/>
    <w:rsid w:val="00260A1A"/>
    <w:rsid w:val="00261923"/>
    <w:rsid w:val="002669A4"/>
    <w:rsid w:val="00267407"/>
    <w:rsid w:val="00271411"/>
    <w:rsid w:val="00274017"/>
    <w:rsid w:val="00274E0A"/>
    <w:rsid w:val="002752D0"/>
    <w:rsid w:val="002753D2"/>
    <w:rsid w:val="00275834"/>
    <w:rsid w:val="00280681"/>
    <w:rsid w:val="00282666"/>
    <w:rsid w:val="0028593A"/>
    <w:rsid w:val="002903B6"/>
    <w:rsid w:val="0029095F"/>
    <w:rsid w:val="0029131E"/>
    <w:rsid w:val="002915E3"/>
    <w:rsid w:val="00293A4A"/>
    <w:rsid w:val="00294264"/>
    <w:rsid w:val="002950B0"/>
    <w:rsid w:val="0029645A"/>
    <w:rsid w:val="00296AB0"/>
    <w:rsid w:val="002A46A6"/>
    <w:rsid w:val="002A792B"/>
    <w:rsid w:val="002B1F3C"/>
    <w:rsid w:val="002B39DF"/>
    <w:rsid w:val="002B40EB"/>
    <w:rsid w:val="002B5138"/>
    <w:rsid w:val="002B615C"/>
    <w:rsid w:val="002B7247"/>
    <w:rsid w:val="002B73D7"/>
    <w:rsid w:val="002B74A9"/>
    <w:rsid w:val="002C0D2F"/>
    <w:rsid w:val="002C14FA"/>
    <w:rsid w:val="002C3D17"/>
    <w:rsid w:val="002C6A15"/>
    <w:rsid w:val="002C7EC0"/>
    <w:rsid w:val="002D1520"/>
    <w:rsid w:val="002D5294"/>
    <w:rsid w:val="002E0A34"/>
    <w:rsid w:val="002E0CCD"/>
    <w:rsid w:val="002E180C"/>
    <w:rsid w:val="002E25F2"/>
    <w:rsid w:val="002E30AE"/>
    <w:rsid w:val="002E4FC0"/>
    <w:rsid w:val="002E61A7"/>
    <w:rsid w:val="002E6E48"/>
    <w:rsid w:val="002F2C2F"/>
    <w:rsid w:val="00302CF5"/>
    <w:rsid w:val="00303852"/>
    <w:rsid w:val="00306757"/>
    <w:rsid w:val="003127C0"/>
    <w:rsid w:val="00320F15"/>
    <w:rsid w:val="00320F1D"/>
    <w:rsid w:val="0032147C"/>
    <w:rsid w:val="00324FE7"/>
    <w:rsid w:val="00325AEB"/>
    <w:rsid w:val="00326CCF"/>
    <w:rsid w:val="003336BF"/>
    <w:rsid w:val="0033620E"/>
    <w:rsid w:val="003364D5"/>
    <w:rsid w:val="003373C7"/>
    <w:rsid w:val="00341698"/>
    <w:rsid w:val="003439C9"/>
    <w:rsid w:val="00345BEE"/>
    <w:rsid w:val="00346847"/>
    <w:rsid w:val="003525B6"/>
    <w:rsid w:val="00356933"/>
    <w:rsid w:val="00357273"/>
    <w:rsid w:val="003658C0"/>
    <w:rsid w:val="00370460"/>
    <w:rsid w:val="00371C01"/>
    <w:rsid w:val="003832B3"/>
    <w:rsid w:val="0038353C"/>
    <w:rsid w:val="003836B3"/>
    <w:rsid w:val="003905CC"/>
    <w:rsid w:val="00390B64"/>
    <w:rsid w:val="00392503"/>
    <w:rsid w:val="00392B68"/>
    <w:rsid w:val="00393035"/>
    <w:rsid w:val="0039595D"/>
    <w:rsid w:val="003A313C"/>
    <w:rsid w:val="003A3DA7"/>
    <w:rsid w:val="003A46E8"/>
    <w:rsid w:val="003A57EB"/>
    <w:rsid w:val="003B0F46"/>
    <w:rsid w:val="003B3CAA"/>
    <w:rsid w:val="003B7BE4"/>
    <w:rsid w:val="003C01E5"/>
    <w:rsid w:val="003C0E56"/>
    <w:rsid w:val="003C1C00"/>
    <w:rsid w:val="003C3071"/>
    <w:rsid w:val="003D0BFD"/>
    <w:rsid w:val="003D1381"/>
    <w:rsid w:val="003D207C"/>
    <w:rsid w:val="003D4785"/>
    <w:rsid w:val="003D6340"/>
    <w:rsid w:val="003E061E"/>
    <w:rsid w:val="003F26A7"/>
    <w:rsid w:val="003F6FEF"/>
    <w:rsid w:val="00403234"/>
    <w:rsid w:val="00404BA2"/>
    <w:rsid w:val="004157E5"/>
    <w:rsid w:val="0041592F"/>
    <w:rsid w:val="00415A54"/>
    <w:rsid w:val="0042107C"/>
    <w:rsid w:val="0042191F"/>
    <w:rsid w:val="004274A9"/>
    <w:rsid w:val="00430D55"/>
    <w:rsid w:val="00432E19"/>
    <w:rsid w:val="00433496"/>
    <w:rsid w:val="00434435"/>
    <w:rsid w:val="00437597"/>
    <w:rsid w:val="00440A30"/>
    <w:rsid w:val="00441773"/>
    <w:rsid w:val="004420AF"/>
    <w:rsid w:val="0044349B"/>
    <w:rsid w:val="00444734"/>
    <w:rsid w:val="004502AF"/>
    <w:rsid w:val="00451AB4"/>
    <w:rsid w:val="00451EDA"/>
    <w:rsid w:val="00457C9E"/>
    <w:rsid w:val="00463392"/>
    <w:rsid w:val="00464DCD"/>
    <w:rsid w:val="00470379"/>
    <w:rsid w:val="00471ED5"/>
    <w:rsid w:val="0047457E"/>
    <w:rsid w:val="00475F8E"/>
    <w:rsid w:val="00480C12"/>
    <w:rsid w:val="004830B3"/>
    <w:rsid w:val="00483A03"/>
    <w:rsid w:val="0048413C"/>
    <w:rsid w:val="00484BE1"/>
    <w:rsid w:val="00484EB5"/>
    <w:rsid w:val="00485850"/>
    <w:rsid w:val="00487B44"/>
    <w:rsid w:val="00487D5F"/>
    <w:rsid w:val="00492758"/>
    <w:rsid w:val="004A0AE8"/>
    <w:rsid w:val="004A2112"/>
    <w:rsid w:val="004A34B4"/>
    <w:rsid w:val="004A3610"/>
    <w:rsid w:val="004B02CD"/>
    <w:rsid w:val="004B53E1"/>
    <w:rsid w:val="004B69A6"/>
    <w:rsid w:val="004C1F40"/>
    <w:rsid w:val="004C3E47"/>
    <w:rsid w:val="004C48DB"/>
    <w:rsid w:val="004D204E"/>
    <w:rsid w:val="004D4BE9"/>
    <w:rsid w:val="004D5EC1"/>
    <w:rsid w:val="004E101D"/>
    <w:rsid w:val="004E184E"/>
    <w:rsid w:val="004E522B"/>
    <w:rsid w:val="004E5AAB"/>
    <w:rsid w:val="004E69DA"/>
    <w:rsid w:val="004F3B3F"/>
    <w:rsid w:val="004F5F7D"/>
    <w:rsid w:val="004F642D"/>
    <w:rsid w:val="005011EF"/>
    <w:rsid w:val="00501CD0"/>
    <w:rsid w:val="005044FB"/>
    <w:rsid w:val="00504BFB"/>
    <w:rsid w:val="0051365B"/>
    <w:rsid w:val="00516714"/>
    <w:rsid w:val="00521C41"/>
    <w:rsid w:val="00527F00"/>
    <w:rsid w:val="00530755"/>
    <w:rsid w:val="00531232"/>
    <w:rsid w:val="0053312A"/>
    <w:rsid w:val="00534D86"/>
    <w:rsid w:val="00536B5E"/>
    <w:rsid w:val="00537BC7"/>
    <w:rsid w:val="005417AD"/>
    <w:rsid w:val="00542115"/>
    <w:rsid w:val="005468C4"/>
    <w:rsid w:val="00547897"/>
    <w:rsid w:val="0055628B"/>
    <w:rsid w:val="00562538"/>
    <w:rsid w:val="00564BBF"/>
    <w:rsid w:val="0056537B"/>
    <w:rsid w:val="0057184A"/>
    <w:rsid w:val="00573876"/>
    <w:rsid w:val="005749EE"/>
    <w:rsid w:val="005777CA"/>
    <w:rsid w:val="005827C7"/>
    <w:rsid w:val="00583451"/>
    <w:rsid w:val="005868CA"/>
    <w:rsid w:val="005876CD"/>
    <w:rsid w:val="005909FC"/>
    <w:rsid w:val="00590FFA"/>
    <w:rsid w:val="0059134A"/>
    <w:rsid w:val="0059282F"/>
    <w:rsid w:val="005A1B66"/>
    <w:rsid w:val="005A1C9D"/>
    <w:rsid w:val="005A2085"/>
    <w:rsid w:val="005A2EA7"/>
    <w:rsid w:val="005A5A95"/>
    <w:rsid w:val="005A5B25"/>
    <w:rsid w:val="005B1CD5"/>
    <w:rsid w:val="005B3C77"/>
    <w:rsid w:val="005B3F16"/>
    <w:rsid w:val="005C5382"/>
    <w:rsid w:val="005C609A"/>
    <w:rsid w:val="005C6746"/>
    <w:rsid w:val="005C7478"/>
    <w:rsid w:val="005D0871"/>
    <w:rsid w:val="005D2404"/>
    <w:rsid w:val="005D7D13"/>
    <w:rsid w:val="005E0F53"/>
    <w:rsid w:val="005E3282"/>
    <w:rsid w:val="005E3470"/>
    <w:rsid w:val="005F36CB"/>
    <w:rsid w:val="005F3783"/>
    <w:rsid w:val="005F4095"/>
    <w:rsid w:val="005F57C7"/>
    <w:rsid w:val="006013B0"/>
    <w:rsid w:val="00602037"/>
    <w:rsid w:val="006025B2"/>
    <w:rsid w:val="00603EA3"/>
    <w:rsid w:val="00605EF0"/>
    <w:rsid w:val="00607B8A"/>
    <w:rsid w:val="00611D38"/>
    <w:rsid w:val="00616800"/>
    <w:rsid w:val="00623843"/>
    <w:rsid w:val="00633B7A"/>
    <w:rsid w:val="00634672"/>
    <w:rsid w:val="00636280"/>
    <w:rsid w:val="0063764A"/>
    <w:rsid w:val="006404F0"/>
    <w:rsid w:val="00643BA7"/>
    <w:rsid w:val="00645861"/>
    <w:rsid w:val="00650D02"/>
    <w:rsid w:val="006532C5"/>
    <w:rsid w:val="006670FF"/>
    <w:rsid w:val="0067064D"/>
    <w:rsid w:val="00670DA8"/>
    <w:rsid w:val="00671F0E"/>
    <w:rsid w:val="0067201C"/>
    <w:rsid w:val="006724D0"/>
    <w:rsid w:val="00673643"/>
    <w:rsid w:val="006736B2"/>
    <w:rsid w:val="0067507D"/>
    <w:rsid w:val="00675DDE"/>
    <w:rsid w:val="006841B1"/>
    <w:rsid w:val="006857BA"/>
    <w:rsid w:val="00685E89"/>
    <w:rsid w:val="006872D6"/>
    <w:rsid w:val="00690E62"/>
    <w:rsid w:val="00695D7E"/>
    <w:rsid w:val="00697536"/>
    <w:rsid w:val="006A28EF"/>
    <w:rsid w:val="006B3EFE"/>
    <w:rsid w:val="006B4431"/>
    <w:rsid w:val="006C1327"/>
    <w:rsid w:val="006C400E"/>
    <w:rsid w:val="006C4FD0"/>
    <w:rsid w:val="006D1011"/>
    <w:rsid w:val="006D1ABA"/>
    <w:rsid w:val="006D7B7B"/>
    <w:rsid w:val="006E490D"/>
    <w:rsid w:val="006E52BE"/>
    <w:rsid w:val="006F61D8"/>
    <w:rsid w:val="006F7E8A"/>
    <w:rsid w:val="0070387F"/>
    <w:rsid w:val="00703BA0"/>
    <w:rsid w:val="00703E4E"/>
    <w:rsid w:val="00704DA6"/>
    <w:rsid w:val="007053D6"/>
    <w:rsid w:val="00711122"/>
    <w:rsid w:val="00711C34"/>
    <w:rsid w:val="00712CD7"/>
    <w:rsid w:val="0071423E"/>
    <w:rsid w:val="00715E2C"/>
    <w:rsid w:val="00716274"/>
    <w:rsid w:val="00716384"/>
    <w:rsid w:val="007175E3"/>
    <w:rsid w:val="00724580"/>
    <w:rsid w:val="00730AA7"/>
    <w:rsid w:val="007348B7"/>
    <w:rsid w:val="00743D40"/>
    <w:rsid w:val="00744991"/>
    <w:rsid w:val="007542EF"/>
    <w:rsid w:val="0075458B"/>
    <w:rsid w:val="007660F1"/>
    <w:rsid w:val="007663F0"/>
    <w:rsid w:val="00766BEB"/>
    <w:rsid w:val="007700FA"/>
    <w:rsid w:val="007714E4"/>
    <w:rsid w:val="00771DC3"/>
    <w:rsid w:val="00774924"/>
    <w:rsid w:val="00775656"/>
    <w:rsid w:val="007761EF"/>
    <w:rsid w:val="0077737B"/>
    <w:rsid w:val="00784812"/>
    <w:rsid w:val="007866EC"/>
    <w:rsid w:val="00793838"/>
    <w:rsid w:val="00794CBB"/>
    <w:rsid w:val="00796970"/>
    <w:rsid w:val="007970E2"/>
    <w:rsid w:val="007A6DDB"/>
    <w:rsid w:val="007B17B0"/>
    <w:rsid w:val="007B32E3"/>
    <w:rsid w:val="007B6C84"/>
    <w:rsid w:val="007C292F"/>
    <w:rsid w:val="007D0E62"/>
    <w:rsid w:val="007D4FA0"/>
    <w:rsid w:val="007D59AB"/>
    <w:rsid w:val="007D69E2"/>
    <w:rsid w:val="007E165C"/>
    <w:rsid w:val="007E3A50"/>
    <w:rsid w:val="007F070C"/>
    <w:rsid w:val="007F589B"/>
    <w:rsid w:val="00800984"/>
    <w:rsid w:val="00807E72"/>
    <w:rsid w:val="00807F30"/>
    <w:rsid w:val="00813A20"/>
    <w:rsid w:val="00813D81"/>
    <w:rsid w:val="00817493"/>
    <w:rsid w:val="008200D7"/>
    <w:rsid w:val="008212E3"/>
    <w:rsid w:val="008226DC"/>
    <w:rsid w:val="008231E6"/>
    <w:rsid w:val="008277B4"/>
    <w:rsid w:val="00830A09"/>
    <w:rsid w:val="00831F34"/>
    <w:rsid w:val="00831FE6"/>
    <w:rsid w:val="0083471E"/>
    <w:rsid w:val="008358D5"/>
    <w:rsid w:val="00841A16"/>
    <w:rsid w:val="00844548"/>
    <w:rsid w:val="00845F3F"/>
    <w:rsid w:val="008479C4"/>
    <w:rsid w:val="00860D77"/>
    <w:rsid w:val="00862144"/>
    <w:rsid w:val="00865A38"/>
    <w:rsid w:val="008663EA"/>
    <w:rsid w:val="008702EC"/>
    <w:rsid w:val="00874D80"/>
    <w:rsid w:val="00876D36"/>
    <w:rsid w:val="008853D0"/>
    <w:rsid w:val="00892CAC"/>
    <w:rsid w:val="00894EBC"/>
    <w:rsid w:val="008A15F8"/>
    <w:rsid w:val="008A2617"/>
    <w:rsid w:val="008A3521"/>
    <w:rsid w:val="008A5161"/>
    <w:rsid w:val="008A7B6B"/>
    <w:rsid w:val="008B5CC9"/>
    <w:rsid w:val="008C0B58"/>
    <w:rsid w:val="008C0DC7"/>
    <w:rsid w:val="008C2A00"/>
    <w:rsid w:val="008D3B00"/>
    <w:rsid w:val="008D4E94"/>
    <w:rsid w:val="008E1E3A"/>
    <w:rsid w:val="008E7E04"/>
    <w:rsid w:val="008F06F9"/>
    <w:rsid w:val="008F70C9"/>
    <w:rsid w:val="00902BA4"/>
    <w:rsid w:val="00907449"/>
    <w:rsid w:val="009123F4"/>
    <w:rsid w:val="0091338E"/>
    <w:rsid w:val="00913660"/>
    <w:rsid w:val="00913D02"/>
    <w:rsid w:val="00914339"/>
    <w:rsid w:val="00914B4A"/>
    <w:rsid w:val="00916FBD"/>
    <w:rsid w:val="009234D6"/>
    <w:rsid w:val="009305BE"/>
    <w:rsid w:val="0093154F"/>
    <w:rsid w:val="00932D62"/>
    <w:rsid w:val="00934A05"/>
    <w:rsid w:val="0094019A"/>
    <w:rsid w:val="009417D2"/>
    <w:rsid w:val="009438A8"/>
    <w:rsid w:val="00947E7D"/>
    <w:rsid w:val="009546E5"/>
    <w:rsid w:val="00957F4D"/>
    <w:rsid w:val="00964758"/>
    <w:rsid w:val="00964ED7"/>
    <w:rsid w:val="00972115"/>
    <w:rsid w:val="009761EE"/>
    <w:rsid w:val="00977EB8"/>
    <w:rsid w:val="00981248"/>
    <w:rsid w:val="00986242"/>
    <w:rsid w:val="009A347A"/>
    <w:rsid w:val="009A37B7"/>
    <w:rsid w:val="009A40F4"/>
    <w:rsid w:val="009B00AF"/>
    <w:rsid w:val="009B1CB0"/>
    <w:rsid w:val="009B211D"/>
    <w:rsid w:val="009B2307"/>
    <w:rsid w:val="009B2455"/>
    <w:rsid w:val="009B246C"/>
    <w:rsid w:val="009B27F8"/>
    <w:rsid w:val="009B371E"/>
    <w:rsid w:val="009B674C"/>
    <w:rsid w:val="009B75E9"/>
    <w:rsid w:val="009C45E8"/>
    <w:rsid w:val="009C4CAC"/>
    <w:rsid w:val="009C5EA0"/>
    <w:rsid w:val="009C6402"/>
    <w:rsid w:val="009D12DC"/>
    <w:rsid w:val="009D2C34"/>
    <w:rsid w:val="009D32AF"/>
    <w:rsid w:val="009D5BBA"/>
    <w:rsid w:val="009D6CDC"/>
    <w:rsid w:val="009D7A00"/>
    <w:rsid w:val="009D7BD5"/>
    <w:rsid w:val="009E0A6C"/>
    <w:rsid w:val="009E36AE"/>
    <w:rsid w:val="009E624B"/>
    <w:rsid w:val="009F4B7C"/>
    <w:rsid w:val="009F65A0"/>
    <w:rsid w:val="00A00A35"/>
    <w:rsid w:val="00A00FDF"/>
    <w:rsid w:val="00A03B83"/>
    <w:rsid w:val="00A050A2"/>
    <w:rsid w:val="00A05C0A"/>
    <w:rsid w:val="00A10EF7"/>
    <w:rsid w:val="00A124E4"/>
    <w:rsid w:val="00A12A52"/>
    <w:rsid w:val="00A16892"/>
    <w:rsid w:val="00A17D00"/>
    <w:rsid w:val="00A22D67"/>
    <w:rsid w:val="00A23171"/>
    <w:rsid w:val="00A23708"/>
    <w:rsid w:val="00A24560"/>
    <w:rsid w:val="00A270F2"/>
    <w:rsid w:val="00A27F25"/>
    <w:rsid w:val="00A33D12"/>
    <w:rsid w:val="00A33E41"/>
    <w:rsid w:val="00A43D39"/>
    <w:rsid w:val="00A46B95"/>
    <w:rsid w:val="00A53EA2"/>
    <w:rsid w:val="00A56DA5"/>
    <w:rsid w:val="00A71556"/>
    <w:rsid w:val="00A775C7"/>
    <w:rsid w:val="00A810CA"/>
    <w:rsid w:val="00A81D1E"/>
    <w:rsid w:val="00A81E2C"/>
    <w:rsid w:val="00A8565D"/>
    <w:rsid w:val="00A946F1"/>
    <w:rsid w:val="00A9584E"/>
    <w:rsid w:val="00AA1521"/>
    <w:rsid w:val="00AA19A5"/>
    <w:rsid w:val="00AB229E"/>
    <w:rsid w:val="00AB3607"/>
    <w:rsid w:val="00AB3FE9"/>
    <w:rsid w:val="00AB7AF5"/>
    <w:rsid w:val="00AC0F63"/>
    <w:rsid w:val="00AC1E9E"/>
    <w:rsid w:val="00AC5174"/>
    <w:rsid w:val="00AC5620"/>
    <w:rsid w:val="00AC6284"/>
    <w:rsid w:val="00AD010D"/>
    <w:rsid w:val="00AD27E5"/>
    <w:rsid w:val="00AD4978"/>
    <w:rsid w:val="00AE4E27"/>
    <w:rsid w:val="00AE600C"/>
    <w:rsid w:val="00AE77BC"/>
    <w:rsid w:val="00AF33A6"/>
    <w:rsid w:val="00AF7DFB"/>
    <w:rsid w:val="00AF7F8F"/>
    <w:rsid w:val="00B03BC0"/>
    <w:rsid w:val="00B041E5"/>
    <w:rsid w:val="00B06320"/>
    <w:rsid w:val="00B07F30"/>
    <w:rsid w:val="00B10A9C"/>
    <w:rsid w:val="00B11181"/>
    <w:rsid w:val="00B1287F"/>
    <w:rsid w:val="00B13342"/>
    <w:rsid w:val="00B1704E"/>
    <w:rsid w:val="00B243A2"/>
    <w:rsid w:val="00B25C55"/>
    <w:rsid w:val="00B25E07"/>
    <w:rsid w:val="00B31F7E"/>
    <w:rsid w:val="00B3309C"/>
    <w:rsid w:val="00B34482"/>
    <w:rsid w:val="00B34702"/>
    <w:rsid w:val="00B34ACD"/>
    <w:rsid w:val="00B35F89"/>
    <w:rsid w:val="00B370F2"/>
    <w:rsid w:val="00B466FA"/>
    <w:rsid w:val="00B47557"/>
    <w:rsid w:val="00B51F8C"/>
    <w:rsid w:val="00B52B82"/>
    <w:rsid w:val="00B53B3B"/>
    <w:rsid w:val="00B55C79"/>
    <w:rsid w:val="00B56C7F"/>
    <w:rsid w:val="00B5713D"/>
    <w:rsid w:val="00B573AE"/>
    <w:rsid w:val="00B57C29"/>
    <w:rsid w:val="00B6185E"/>
    <w:rsid w:val="00B661A5"/>
    <w:rsid w:val="00B66FD0"/>
    <w:rsid w:val="00B74520"/>
    <w:rsid w:val="00B77B3A"/>
    <w:rsid w:val="00B80E7F"/>
    <w:rsid w:val="00B83CF0"/>
    <w:rsid w:val="00B84753"/>
    <w:rsid w:val="00B84995"/>
    <w:rsid w:val="00B96CFC"/>
    <w:rsid w:val="00BA0145"/>
    <w:rsid w:val="00BA0D73"/>
    <w:rsid w:val="00BA36CB"/>
    <w:rsid w:val="00BA50AB"/>
    <w:rsid w:val="00BB06B3"/>
    <w:rsid w:val="00BB1757"/>
    <w:rsid w:val="00BB64C9"/>
    <w:rsid w:val="00BB6967"/>
    <w:rsid w:val="00BB6F90"/>
    <w:rsid w:val="00BC1114"/>
    <w:rsid w:val="00BC27A2"/>
    <w:rsid w:val="00BC7293"/>
    <w:rsid w:val="00BC7810"/>
    <w:rsid w:val="00BD274B"/>
    <w:rsid w:val="00BE0081"/>
    <w:rsid w:val="00BE0CC4"/>
    <w:rsid w:val="00BE0EE3"/>
    <w:rsid w:val="00BE4BAA"/>
    <w:rsid w:val="00BE672D"/>
    <w:rsid w:val="00BF00E4"/>
    <w:rsid w:val="00BF0331"/>
    <w:rsid w:val="00BF1CF3"/>
    <w:rsid w:val="00BF2A46"/>
    <w:rsid w:val="00BF2F27"/>
    <w:rsid w:val="00BF49BD"/>
    <w:rsid w:val="00C0058A"/>
    <w:rsid w:val="00C00F4F"/>
    <w:rsid w:val="00C01AB4"/>
    <w:rsid w:val="00C02841"/>
    <w:rsid w:val="00C11DDA"/>
    <w:rsid w:val="00C121FF"/>
    <w:rsid w:val="00C1772F"/>
    <w:rsid w:val="00C2205D"/>
    <w:rsid w:val="00C279B7"/>
    <w:rsid w:val="00C328C1"/>
    <w:rsid w:val="00C35B9A"/>
    <w:rsid w:val="00C37003"/>
    <w:rsid w:val="00C42E52"/>
    <w:rsid w:val="00C4491F"/>
    <w:rsid w:val="00C50974"/>
    <w:rsid w:val="00C51681"/>
    <w:rsid w:val="00C53F11"/>
    <w:rsid w:val="00C57239"/>
    <w:rsid w:val="00C60ADA"/>
    <w:rsid w:val="00C636C3"/>
    <w:rsid w:val="00C63A53"/>
    <w:rsid w:val="00C64504"/>
    <w:rsid w:val="00C64EA1"/>
    <w:rsid w:val="00C66960"/>
    <w:rsid w:val="00C7594B"/>
    <w:rsid w:val="00C77635"/>
    <w:rsid w:val="00C8195F"/>
    <w:rsid w:val="00C82FF3"/>
    <w:rsid w:val="00C87D51"/>
    <w:rsid w:val="00C95A26"/>
    <w:rsid w:val="00CA562F"/>
    <w:rsid w:val="00CB2692"/>
    <w:rsid w:val="00CB40AF"/>
    <w:rsid w:val="00CB5E24"/>
    <w:rsid w:val="00CC50C3"/>
    <w:rsid w:val="00CC6AF4"/>
    <w:rsid w:val="00CC6E33"/>
    <w:rsid w:val="00CD1FBF"/>
    <w:rsid w:val="00CD4435"/>
    <w:rsid w:val="00CD5D28"/>
    <w:rsid w:val="00CE086A"/>
    <w:rsid w:val="00CE615E"/>
    <w:rsid w:val="00CF2CC2"/>
    <w:rsid w:val="00D00A81"/>
    <w:rsid w:val="00D04B60"/>
    <w:rsid w:val="00D04F10"/>
    <w:rsid w:val="00D07B1B"/>
    <w:rsid w:val="00D137F4"/>
    <w:rsid w:val="00D15D0C"/>
    <w:rsid w:val="00D20E6F"/>
    <w:rsid w:val="00D21A40"/>
    <w:rsid w:val="00D2339C"/>
    <w:rsid w:val="00D3116F"/>
    <w:rsid w:val="00D3395C"/>
    <w:rsid w:val="00D43FA5"/>
    <w:rsid w:val="00D469F5"/>
    <w:rsid w:val="00D500FE"/>
    <w:rsid w:val="00D501AB"/>
    <w:rsid w:val="00D50F81"/>
    <w:rsid w:val="00D51821"/>
    <w:rsid w:val="00D54CC4"/>
    <w:rsid w:val="00D54F48"/>
    <w:rsid w:val="00D57CFC"/>
    <w:rsid w:val="00D73175"/>
    <w:rsid w:val="00D73548"/>
    <w:rsid w:val="00D7673B"/>
    <w:rsid w:val="00D81DA4"/>
    <w:rsid w:val="00D85E9D"/>
    <w:rsid w:val="00D90EE3"/>
    <w:rsid w:val="00D93024"/>
    <w:rsid w:val="00D9335C"/>
    <w:rsid w:val="00D93374"/>
    <w:rsid w:val="00D958C6"/>
    <w:rsid w:val="00D9780E"/>
    <w:rsid w:val="00DA66F9"/>
    <w:rsid w:val="00DB2B5A"/>
    <w:rsid w:val="00DB4757"/>
    <w:rsid w:val="00DB47D2"/>
    <w:rsid w:val="00DB4D6C"/>
    <w:rsid w:val="00DB4FAA"/>
    <w:rsid w:val="00DB5254"/>
    <w:rsid w:val="00DB5BAA"/>
    <w:rsid w:val="00DB6AB8"/>
    <w:rsid w:val="00DC2F9D"/>
    <w:rsid w:val="00DC708E"/>
    <w:rsid w:val="00DD13D9"/>
    <w:rsid w:val="00DD2075"/>
    <w:rsid w:val="00DD56FB"/>
    <w:rsid w:val="00DD629C"/>
    <w:rsid w:val="00DD6A3A"/>
    <w:rsid w:val="00DD6E91"/>
    <w:rsid w:val="00DE0B9D"/>
    <w:rsid w:val="00DE2AC6"/>
    <w:rsid w:val="00DE3529"/>
    <w:rsid w:val="00DE6AB7"/>
    <w:rsid w:val="00DE6E48"/>
    <w:rsid w:val="00DE7AF3"/>
    <w:rsid w:val="00DE7B76"/>
    <w:rsid w:val="00DF0027"/>
    <w:rsid w:val="00DF1B1B"/>
    <w:rsid w:val="00DF4C6A"/>
    <w:rsid w:val="00E0207B"/>
    <w:rsid w:val="00E0551A"/>
    <w:rsid w:val="00E055FC"/>
    <w:rsid w:val="00E058E1"/>
    <w:rsid w:val="00E2183B"/>
    <w:rsid w:val="00E24052"/>
    <w:rsid w:val="00E26083"/>
    <w:rsid w:val="00E26B7C"/>
    <w:rsid w:val="00E26EDC"/>
    <w:rsid w:val="00E311A4"/>
    <w:rsid w:val="00E32176"/>
    <w:rsid w:val="00E36CCE"/>
    <w:rsid w:val="00E37D2A"/>
    <w:rsid w:val="00E41281"/>
    <w:rsid w:val="00E41B51"/>
    <w:rsid w:val="00E4405E"/>
    <w:rsid w:val="00E53695"/>
    <w:rsid w:val="00E56C6F"/>
    <w:rsid w:val="00E57108"/>
    <w:rsid w:val="00E57256"/>
    <w:rsid w:val="00E61404"/>
    <w:rsid w:val="00E628F0"/>
    <w:rsid w:val="00E639E8"/>
    <w:rsid w:val="00E7095D"/>
    <w:rsid w:val="00E71F02"/>
    <w:rsid w:val="00E7286C"/>
    <w:rsid w:val="00E73DC3"/>
    <w:rsid w:val="00E759AA"/>
    <w:rsid w:val="00E8185B"/>
    <w:rsid w:val="00E83EC4"/>
    <w:rsid w:val="00E84C9A"/>
    <w:rsid w:val="00E86089"/>
    <w:rsid w:val="00E87323"/>
    <w:rsid w:val="00E9004B"/>
    <w:rsid w:val="00E90A92"/>
    <w:rsid w:val="00E93C7F"/>
    <w:rsid w:val="00E95F9D"/>
    <w:rsid w:val="00E97B28"/>
    <w:rsid w:val="00E97C71"/>
    <w:rsid w:val="00EA5DDC"/>
    <w:rsid w:val="00EA7956"/>
    <w:rsid w:val="00EB12CB"/>
    <w:rsid w:val="00EB3AE7"/>
    <w:rsid w:val="00EB5B89"/>
    <w:rsid w:val="00EB6A61"/>
    <w:rsid w:val="00EC7E53"/>
    <w:rsid w:val="00EE0F50"/>
    <w:rsid w:val="00EE123E"/>
    <w:rsid w:val="00EE5F9D"/>
    <w:rsid w:val="00EE60C6"/>
    <w:rsid w:val="00EE6712"/>
    <w:rsid w:val="00EE70FD"/>
    <w:rsid w:val="00EE71F4"/>
    <w:rsid w:val="00EF5A65"/>
    <w:rsid w:val="00F11DA6"/>
    <w:rsid w:val="00F162DA"/>
    <w:rsid w:val="00F17D41"/>
    <w:rsid w:val="00F221D1"/>
    <w:rsid w:val="00F2261A"/>
    <w:rsid w:val="00F3304A"/>
    <w:rsid w:val="00F33FAC"/>
    <w:rsid w:val="00F341AA"/>
    <w:rsid w:val="00F40351"/>
    <w:rsid w:val="00F418F5"/>
    <w:rsid w:val="00F540FF"/>
    <w:rsid w:val="00F54FC5"/>
    <w:rsid w:val="00F655F9"/>
    <w:rsid w:val="00F708BF"/>
    <w:rsid w:val="00F740F7"/>
    <w:rsid w:val="00F74BCB"/>
    <w:rsid w:val="00F82182"/>
    <w:rsid w:val="00F83848"/>
    <w:rsid w:val="00F84795"/>
    <w:rsid w:val="00F90D5A"/>
    <w:rsid w:val="00F92A58"/>
    <w:rsid w:val="00F92E19"/>
    <w:rsid w:val="00F93AC6"/>
    <w:rsid w:val="00F94CEF"/>
    <w:rsid w:val="00F94D8B"/>
    <w:rsid w:val="00F9521F"/>
    <w:rsid w:val="00F97387"/>
    <w:rsid w:val="00FA1E42"/>
    <w:rsid w:val="00FA3404"/>
    <w:rsid w:val="00FA7D6F"/>
    <w:rsid w:val="00FB0734"/>
    <w:rsid w:val="00FB182A"/>
    <w:rsid w:val="00FB1977"/>
    <w:rsid w:val="00FB4F67"/>
    <w:rsid w:val="00FB53EB"/>
    <w:rsid w:val="00FB61AE"/>
    <w:rsid w:val="00FB713F"/>
    <w:rsid w:val="00FC1483"/>
    <w:rsid w:val="00FC3FA4"/>
    <w:rsid w:val="00FD3996"/>
    <w:rsid w:val="00FD43DD"/>
    <w:rsid w:val="00FD6068"/>
    <w:rsid w:val="00FD71F4"/>
    <w:rsid w:val="00FE1B4D"/>
    <w:rsid w:val="00FE2434"/>
    <w:rsid w:val="00FE7847"/>
    <w:rsid w:val="00FF16B8"/>
    <w:rsid w:val="00FF2C60"/>
    <w:rsid w:val="00FF3B8D"/>
    <w:rsid w:val="00FF57B2"/>
    <w:rsid w:val="00FF5AF0"/>
    <w:rsid w:val="00FF5EEB"/>
    <w:rsid w:val="00FF6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93AB1"/>
  <w15:docId w15:val="{AA4885A6-B910-4F74-BF0C-1864C1ABF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131E"/>
  </w:style>
  <w:style w:type="paragraph" w:styleId="Nagwek1">
    <w:name w:val="heading 1"/>
    <w:basedOn w:val="Normalny"/>
    <w:next w:val="Normalny"/>
    <w:link w:val="Nagwek1Znak"/>
    <w:uiPriority w:val="9"/>
    <w:qFormat/>
    <w:rsid w:val="0032147C"/>
    <w:pPr>
      <w:keepNext/>
      <w:keepLines/>
      <w:spacing w:before="400" w:after="120"/>
      <w:outlineLvl w:val="0"/>
    </w:pPr>
    <w:rPr>
      <w:rFonts w:ascii="Arial" w:eastAsia="Arial" w:hAnsi="Arial" w:cs="Arial"/>
      <w:sz w:val="40"/>
      <w:szCs w:val="40"/>
      <w:lang w:val="pl"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2147C"/>
    <w:pPr>
      <w:keepNext/>
      <w:keepLines/>
      <w:spacing w:before="360" w:after="120"/>
      <w:outlineLvl w:val="1"/>
    </w:pPr>
    <w:rPr>
      <w:rFonts w:ascii="Arial" w:eastAsia="Arial" w:hAnsi="Arial" w:cs="Arial"/>
      <w:sz w:val="32"/>
      <w:szCs w:val="32"/>
      <w:lang w:val="pl"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2147C"/>
    <w:pPr>
      <w:keepNext/>
      <w:keepLines/>
      <w:spacing w:before="320" w:after="80"/>
      <w:outlineLvl w:val="2"/>
    </w:pPr>
    <w:rPr>
      <w:rFonts w:ascii="Arial" w:eastAsia="Arial" w:hAnsi="Arial" w:cs="Arial"/>
      <w:color w:val="434343"/>
      <w:sz w:val="28"/>
      <w:szCs w:val="28"/>
      <w:lang w:val="pl"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2147C"/>
    <w:pPr>
      <w:keepNext/>
      <w:keepLines/>
      <w:spacing w:before="280" w:after="80"/>
      <w:outlineLvl w:val="3"/>
    </w:pPr>
    <w:rPr>
      <w:rFonts w:ascii="Arial" w:eastAsia="Arial" w:hAnsi="Arial" w:cs="Arial"/>
      <w:color w:val="666666"/>
      <w:sz w:val="24"/>
      <w:szCs w:val="24"/>
      <w:lang w:val="pl" w:eastAsia="pl-PL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32147C"/>
    <w:pPr>
      <w:keepNext/>
      <w:keepLines/>
      <w:spacing w:before="240" w:after="80"/>
      <w:outlineLvl w:val="4"/>
    </w:pPr>
    <w:rPr>
      <w:rFonts w:ascii="Arial" w:eastAsia="Arial" w:hAnsi="Arial" w:cs="Arial"/>
      <w:color w:val="666666"/>
      <w:lang w:val="pl"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2147C"/>
    <w:pPr>
      <w:keepNext/>
      <w:keepLines/>
      <w:spacing w:before="240" w:after="80"/>
      <w:outlineLvl w:val="5"/>
    </w:pPr>
    <w:rPr>
      <w:rFonts w:ascii="Arial" w:eastAsia="Arial" w:hAnsi="Arial" w:cs="Arial"/>
      <w:i/>
      <w:color w:val="666666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2147C"/>
    <w:rPr>
      <w:rFonts w:ascii="Arial" w:eastAsia="Arial" w:hAnsi="Arial" w:cs="Arial"/>
      <w:sz w:val="40"/>
      <w:szCs w:val="40"/>
      <w:lang w:val="pl"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32147C"/>
    <w:rPr>
      <w:rFonts w:ascii="Arial" w:eastAsia="Arial" w:hAnsi="Arial" w:cs="Arial"/>
      <w:sz w:val="32"/>
      <w:szCs w:val="32"/>
      <w:lang w:val="pl"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32147C"/>
    <w:rPr>
      <w:rFonts w:ascii="Arial" w:eastAsia="Arial" w:hAnsi="Arial" w:cs="Arial"/>
      <w:color w:val="434343"/>
      <w:sz w:val="28"/>
      <w:szCs w:val="28"/>
      <w:lang w:val="pl"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32147C"/>
    <w:rPr>
      <w:rFonts w:ascii="Arial" w:eastAsia="Arial" w:hAnsi="Arial" w:cs="Arial"/>
      <w:color w:val="666666"/>
      <w:sz w:val="24"/>
      <w:szCs w:val="24"/>
      <w:lang w:val="pl"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32147C"/>
    <w:rPr>
      <w:rFonts w:ascii="Arial" w:eastAsia="Arial" w:hAnsi="Arial" w:cs="Arial"/>
      <w:color w:val="666666"/>
      <w:lang w:val="pl"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2147C"/>
    <w:rPr>
      <w:rFonts w:ascii="Arial" w:eastAsia="Arial" w:hAnsi="Arial" w:cs="Arial"/>
      <w:i/>
      <w:color w:val="666666"/>
      <w:lang w:val="pl" w:eastAsia="pl-PL"/>
    </w:rPr>
  </w:style>
  <w:style w:type="numbering" w:customStyle="1" w:styleId="Bezlisty1">
    <w:name w:val="Bez listy1"/>
    <w:next w:val="Bezlisty"/>
    <w:uiPriority w:val="99"/>
    <w:semiHidden/>
    <w:unhideWhenUsed/>
    <w:rsid w:val="0032147C"/>
  </w:style>
  <w:style w:type="table" w:customStyle="1" w:styleId="TableNormal">
    <w:name w:val="Table Normal"/>
    <w:rsid w:val="0032147C"/>
    <w:pPr>
      <w:spacing w:after="0"/>
    </w:pPr>
    <w:rPr>
      <w:rFonts w:ascii="Arial" w:eastAsia="Arial" w:hAnsi="Arial" w:cs="Arial"/>
      <w:lang w:val="pl"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32147C"/>
    <w:pPr>
      <w:keepNext/>
      <w:keepLines/>
      <w:spacing w:after="60"/>
    </w:pPr>
    <w:rPr>
      <w:rFonts w:ascii="Arial" w:eastAsia="Arial" w:hAnsi="Arial" w:cs="Arial"/>
      <w:sz w:val="52"/>
      <w:szCs w:val="52"/>
      <w:lang w:val="pl" w:eastAsia="pl-PL"/>
    </w:rPr>
  </w:style>
  <w:style w:type="character" w:customStyle="1" w:styleId="TytuZnak">
    <w:name w:val="Tytuł Znak"/>
    <w:basedOn w:val="Domylnaczcionkaakapitu"/>
    <w:link w:val="Tytu"/>
    <w:uiPriority w:val="10"/>
    <w:rsid w:val="0032147C"/>
    <w:rPr>
      <w:rFonts w:ascii="Arial" w:eastAsia="Arial" w:hAnsi="Arial" w:cs="Arial"/>
      <w:sz w:val="52"/>
      <w:szCs w:val="52"/>
      <w:lang w:val="pl"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2147C"/>
    <w:pPr>
      <w:keepNext/>
      <w:keepLines/>
      <w:spacing w:after="320"/>
    </w:pPr>
    <w:rPr>
      <w:rFonts w:ascii="Arial" w:eastAsia="Arial" w:hAnsi="Arial" w:cs="Arial"/>
      <w:color w:val="666666"/>
      <w:sz w:val="30"/>
      <w:szCs w:val="30"/>
      <w:lang w:val="pl"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32147C"/>
    <w:rPr>
      <w:rFonts w:ascii="Arial" w:eastAsia="Arial" w:hAnsi="Arial" w:cs="Arial"/>
      <w:color w:val="666666"/>
      <w:sz w:val="30"/>
      <w:szCs w:val="30"/>
      <w:lang w:val="pl" w:eastAsia="pl-PL"/>
    </w:rPr>
  </w:style>
  <w:style w:type="paragraph" w:styleId="Akapitzlist">
    <w:name w:val="List Paragraph"/>
    <w:basedOn w:val="Normalny"/>
    <w:qFormat/>
    <w:rsid w:val="0032147C"/>
    <w:pPr>
      <w:spacing w:after="0"/>
      <w:ind w:left="720"/>
      <w:contextualSpacing/>
    </w:pPr>
    <w:rPr>
      <w:rFonts w:ascii="Arial" w:eastAsia="Arial" w:hAnsi="Arial" w:cs="Arial"/>
      <w:lang w:val="pl" w:eastAsia="pl-PL"/>
    </w:rPr>
  </w:style>
  <w:style w:type="paragraph" w:styleId="Nagwek">
    <w:name w:val="header"/>
    <w:basedOn w:val="Normalny"/>
    <w:link w:val="NagwekZnak"/>
    <w:uiPriority w:val="99"/>
    <w:unhideWhenUsed/>
    <w:rsid w:val="0032147C"/>
    <w:pPr>
      <w:tabs>
        <w:tab w:val="center" w:pos="4536"/>
        <w:tab w:val="right" w:pos="9072"/>
      </w:tabs>
      <w:spacing w:after="0" w:line="240" w:lineRule="auto"/>
    </w:pPr>
    <w:rPr>
      <w:rFonts w:ascii="Arial" w:eastAsia="Arial" w:hAnsi="Arial" w:cs="Arial"/>
      <w:lang w:val="pl"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32147C"/>
    <w:rPr>
      <w:rFonts w:ascii="Arial" w:eastAsia="Arial" w:hAnsi="Arial" w:cs="Arial"/>
      <w:lang w:val="pl" w:eastAsia="pl-PL"/>
    </w:rPr>
  </w:style>
  <w:style w:type="paragraph" w:styleId="Stopka">
    <w:name w:val="footer"/>
    <w:basedOn w:val="Normalny"/>
    <w:link w:val="StopkaZnak"/>
    <w:uiPriority w:val="99"/>
    <w:unhideWhenUsed/>
    <w:rsid w:val="0032147C"/>
    <w:pPr>
      <w:tabs>
        <w:tab w:val="center" w:pos="4536"/>
        <w:tab w:val="right" w:pos="9072"/>
      </w:tabs>
      <w:spacing w:after="0" w:line="240" w:lineRule="auto"/>
    </w:pPr>
    <w:rPr>
      <w:rFonts w:ascii="Arial" w:eastAsia="Arial" w:hAnsi="Arial" w:cs="Arial"/>
      <w:lang w:val="pl"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32147C"/>
    <w:rPr>
      <w:rFonts w:ascii="Arial" w:eastAsia="Arial" w:hAnsi="Arial" w:cs="Arial"/>
      <w:lang w:val="pl"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32147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32147C"/>
    <w:pPr>
      <w:spacing w:after="0" w:line="240" w:lineRule="auto"/>
    </w:pPr>
    <w:rPr>
      <w:rFonts w:ascii="Arial" w:eastAsia="Arial" w:hAnsi="Arial" w:cs="Arial"/>
      <w:lang w:val="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2147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2147C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2147C"/>
    <w:pPr>
      <w:spacing w:after="0" w:line="240" w:lineRule="auto"/>
    </w:pPr>
    <w:rPr>
      <w:rFonts w:ascii="Arial" w:eastAsia="Arial" w:hAnsi="Arial" w:cs="Arial"/>
      <w:sz w:val="20"/>
      <w:szCs w:val="20"/>
      <w:lang w:val="pl"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2147C"/>
    <w:rPr>
      <w:rFonts w:ascii="Arial" w:eastAsia="Arial" w:hAnsi="Arial" w:cs="Arial"/>
      <w:sz w:val="20"/>
      <w:szCs w:val="20"/>
      <w:lang w:val="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2147C"/>
    <w:pPr>
      <w:spacing w:after="0" w:line="240" w:lineRule="auto"/>
    </w:pPr>
    <w:rPr>
      <w:rFonts w:ascii="Arial" w:eastAsia="Arial" w:hAnsi="Arial" w:cs="Arial"/>
      <w:sz w:val="20"/>
      <w:szCs w:val="20"/>
      <w:lang w:val="pl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2147C"/>
    <w:rPr>
      <w:rFonts w:ascii="Arial" w:eastAsia="Arial" w:hAnsi="Arial" w:cs="Arial"/>
      <w:sz w:val="20"/>
      <w:szCs w:val="20"/>
      <w:lang w:val="pl"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2147C"/>
    <w:rPr>
      <w:vertAlign w:val="superscript"/>
    </w:rPr>
  </w:style>
  <w:style w:type="character" w:styleId="Odwoanieprzypisudolnego">
    <w:name w:val="footnote reference"/>
    <w:basedOn w:val="Domylnaczcionkaakapitu"/>
    <w:unhideWhenUsed/>
    <w:rsid w:val="0032147C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2147C"/>
    <w:pPr>
      <w:spacing w:after="120" w:line="480" w:lineRule="auto"/>
    </w:pPr>
    <w:rPr>
      <w:rFonts w:ascii="Arial" w:eastAsia="Arial" w:hAnsi="Arial" w:cs="Arial"/>
      <w:lang w:val="pl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2147C"/>
    <w:rPr>
      <w:rFonts w:ascii="Arial" w:eastAsia="Arial" w:hAnsi="Arial" w:cs="Arial"/>
      <w:lang w:val="pl" w:eastAsia="pl-PL"/>
    </w:rPr>
  </w:style>
  <w:style w:type="paragraph" w:customStyle="1" w:styleId="Standard">
    <w:name w:val="Standard"/>
    <w:rsid w:val="00F162DA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numbering" w:customStyle="1" w:styleId="WW8Num7">
    <w:name w:val="WW8Num7"/>
    <w:basedOn w:val="Bezlisty"/>
    <w:rsid w:val="00874D80"/>
    <w:pPr>
      <w:numPr>
        <w:numId w:val="18"/>
      </w:numPr>
    </w:pPr>
  </w:style>
  <w:style w:type="character" w:styleId="Pogrubienie">
    <w:name w:val="Strong"/>
    <w:basedOn w:val="Domylnaczcionkaakapitu"/>
    <w:uiPriority w:val="22"/>
    <w:qFormat/>
    <w:rsid w:val="00AD27E5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5D9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5D9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75D9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5D9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5D95"/>
    <w:rPr>
      <w:b/>
      <w:bCs/>
      <w:sz w:val="20"/>
      <w:szCs w:val="20"/>
    </w:rPr>
  </w:style>
  <w:style w:type="numbering" w:customStyle="1" w:styleId="WW8Num71">
    <w:name w:val="WW8Num71"/>
    <w:basedOn w:val="Bezlisty"/>
    <w:rsid w:val="006841B1"/>
    <w:pPr>
      <w:numPr>
        <w:numId w:val="44"/>
      </w:numPr>
    </w:pPr>
  </w:style>
  <w:style w:type="paragraph" w:styleId="NormalnyWeb">
    <w:name w:val="Normal (Web)"/>
    <w:basedOn w:val="Normalny"/>
    <w:uiPriority w:val="99"/>
    <w:rsid w:val="00415A54"/>
    <w:pPr>
      <w:tabs>
        <w:tab w:val="left" w:pos="708"/>
      </w:tabs>
      <w:spacing w:before="28" w:after="119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body">
    <w:name w:val="Text body"/>
    <w:basedOn w:val="Normalny"/>
    <w:rsid w:val="00415A54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4B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4BE1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BF2F27"/>
    <w:rPr>
      <w:color w:val="808080"/>
    </w:rPr>
  </w:style>
  <w:style w:type="character" w:styleId="Uwydatnienie">
    <w:name w:val="Emphasis"/>
    <w:basedOn w:val="Domylnaczcionkaakapitu"/>
    <w:uiPriority w:val="20"/>
    <w:qFormat/>
    <w:rsid w:val="00BF2F27"/>
    <w:rPr>
      <w:i/>
      <w:i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B6F90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BB6F90"/>
    <w:rPr>
      <w:color w:val="800080" w:themeColor="followedHyperlink"/>
      <w:u w:val="single"/>
    </w:rPr>
  </w:style>
  <w:style w:type="paragraph" w:customStyle="1" w:styleId="Normalny1">
    <w:name w:val="Normalny1"/>
    <w:rsid w:val="0005026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Arial"/>
      <w:sz w:val="24"/>
      <w:szCs w:val="24"/>
      <w:lang w:eastAsia="zh-CN" w:bidi="hi-IN"/>
    </w:rPr>
  </w:style>
  <w:style w:type="paragraph" w:styleId="Tekstblokowy">
    <w:name w:val="Block Text"/>
    <w:basedOn w:val="Normalny"/>
    <w:rsid w:val="00050268"/>
    <w:pPr>
      <w:tabs>
        <w:tab w:val="left" w:pos="10915"/>
      </w:tabs>
      <w:suppressAutoHyphens/>
      <w:autoSpaceDN w:val="0"/>
      <w:spacing w:after="0" w:line="360" w:lineRule="auto"/>
      <w:ind w:left="1134" w:right="13" w:firstLine="708"/>
      <w:jc w:val="both"/>
      <w:textAlignment w:val="baseline"/>
    </w:pPr>
    <w:rPr>
      <w:rFonts w:ascii="Georgia" w:eastAsia="Times New Roman" w:hAnsi="Georgia" w:cs="Times New Roman"/>
      <w:sz w:val="20"/>
      <w:szCs w:val="20"/>
      <w:lang w:eastAsia="pl-PL"/>
    </w:rPr>
  </w:style>
  <w:style w:type="paragraph" w:customStyle="1" w:styleId="Tretekstu">
    <w:name w:val="Treść tekstu"/>
    <w:basedOn w:val="Normalny"/>
    <w:rsid w:val="00050268"/>
    <w:pPr>
      <w:suppressAutoHyphens/>
      <w:autoSpaceDN w:val="0"/>
      <w:spacing w:after="120" w:line="100" w:lineRule="atLeast"/>
      <w:textAlignment w:val="baseline"/>
    </w:pPr>
    <w:rPr>
      <w:rFonts w:ascii="Verdana" w:eastAsia="Times New Roman" w:hAnsi="Verdana" w:cs="Verdan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127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6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4323A6-59E3-41FE-AF60-7F76E2BC8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</dc:creator>
  <cp:keywords/>
  <dc:description/>
  <cp:lastModifiedBy>z.nowak@starostwo.lan</cp:lastModifiedBy>
  <cp:revision>4</cp:revision>
  <cp:lastPrinted>2025-10-16T05:35:00Z</cp:lastPrinted>
  <dcterms:created xsi:type="dcterms:W3CDTF">2025-10-16T06:04:00Z</dcterms:created>
  <dcterms:modified xsi:type="dcterms:W3CDTF">2025-10-16T06:05:00Z</dcterms:modified>
</cp:coreProperties>
</file>